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FA7DA" w14:textId="4DFC163B" w:rsidR="00AC61BE" w:rsidRPr="00F735E1" w:rsidRDefault="00F735E1" w:rsidP="00AC61BE">
      <w:pPr>
        <w:jc w:val="right"/>
        <w:rPr>
          <w:rFonts w:ascii="Times New Roman" w:hAnsi="Times New Roman"/>
          <w:i/>
          <w:iCs/>
          <w:noProof/>
          <w:lang w:eastAsia="ru-RU" w:bidi="ar-SA"/>
        </w:rPr>
      </w:pPr>
      <w:r w:rsidRPr="00F735E1">
        <w:rPr>
          <w:rFonts w:ascii="Times New Roman" w:hAnsi="Times New Roman"/>
          <w:i/>
          <w:iCs/>
          <w:noProof/>
          <w:lang w:eastAsia="ru-RU" w:bidi="ar-SA"/>
        </w:rPr>
        <w:t>ПРОЄКТ</w:t>
      </w:r>
      <w:r w:rsidR="000B4344" w:rsidRPr="00F735E1">
        <w:rPr>
          <w:rFonts w:ascii="Times New Roman" w:hAnsi="Times New Roman"/>
          <w:i/>
          <w:iCs/>
          <w:noProof/>
          <w:lang w:eastAsia="ru-RU" w:bidi="ar-SA"/>
        </w:rPr>
        <w:t xml:space="preserve">                                                            </w:t>
      </w:r>
      <w:r w:rsidR="00CF39B7" w:rsidRPr="00F735E1">
        <w:rPr>
          <w:rFonts w:ascii="Times New Roman" w:hAnsi="Times New Roman"/>
          <w:i/>
          <w:iCs/>
          <w:noProof/>
          <w:lang w:eastAsia="ru-RU" w:bidi="ar-SA"/>
        </w:rPr>
        <w:t xml:space="preserve">    </w:t>
      </w:r>
    </w:p>
    <w:p w14:paraId="0DF71D75" w14:textId="77777777" w:rsidR="000B4344" w:rsidRPr="00F735E1" w:rsidRDefault="009D60F1" w:rsidP="00AC61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5E1">
        <w:rPr>
          <w:noProof/>
          <w:lang w:eastAsia="uk-UA" w:bidi="ar-SA"/>
        </w:rPr>
        <w:drawing>
          <wp:inline distT="0" distB="0" distL="0" distR="0" wp14:anchorId="683B54E1" wp14:editId="47341A5F">
            <wp:extent cx="512445" cy="581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81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1BB03" w14:textId="77777777" w:rsidR="000B4344" w:rsidRPr="00F735E1" w:rsidRDefault="000B4344" w:rsidP="000B434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AE0540D" w14:textId="77777777" w:rsidR="000B4344" w:rsidRPr="00F735E1" w:rsidRDefault="000B4344" w:rsidP="000B4344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35E1">
        <w:rPr>
          <w:rFonts w:ascii="Times New Roman" w:hAnsi="Times New Roman" w:cs="Times New Roman"/>
          <w:b/>
          <w:sz w:val="28"/>
          <w:szCs w:val="28"/>
        </w:rPr>
        <w:t>БУЧАНСЬКА     МІСЬКА      РАДА</w:t>
      </w:r>
    </w:p>
    <w:p w14:paraId="0B05817E" w14:textId="77777777" w:rsidR="000B4344" w:rsidRPr="00F735E1" w:rsidRDefault="000B4344" w:rsidP="000B4344">
      <w:pPr>
        <w:keepNext/>
        <w:pBdr>
          <w:bottom w:val="single" w:sz="12" w:space="1" w:color="00000A"/>
        </w:pBdr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735E1">
        <w:rPr>
          <w:rFonts w:ascii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14:paraId="637C05FB" w14:textId="5F9CD5F6" w:rsidR="003437BB" w:rsidRPr="00F735E1" w:rsidRDefault="005E429C" w:rsidP="003437BB">
      <w:pPr>
        <w:jc w:val="center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F735E1">
        <w:rPr>
          <w:b/>
        </w:rPr>
        <w:t>ШІСТНАДЦЯТА</w:t>
      </w:r>
      <w:r w:rsidR="003437BB" w:rsidRPr="00F735E1">
        <w:rPr>
          <w:b/>
        </w:rPr>
        <w:t xml:space="preserve"> СЕСІЯ ВОСЬМОГО  СКЛИКАННЯ</w:t>
      </w:r>
    </w:p>
    <w:p w14:paraId="27FE6506" w14:textId="77777777" w:rsidR="003437BB" w:rsidRPr="00F735E1" w:rsidRDefault="003437BB" w:rsidP="003437BB">
      <w:pPr>
        <w:keepNext/>
        <w:outlineLvl w:val="0"/>
        <w:rPr>
          <w:rFonts w:hint="eastAsia"/>
          <w:b/>
        </w:rPr>
      </w:pP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  <w:r w:rsidRPr="00F735E1">
        <w:rPr>
          <w:b/>
        </w:rPr>
        <w:tab/>
      </w:r>
    </w:p>
    <w:p w14:paraId="65764DCD" w14:textId="77777777" w:rsidR="003437BB" w:rsidRPr="00F735E1" w:rsidRDefault="003437BB" w:rsidP="003437BB">
      <w:pPr>
        <w:keepNext/>
        <w:jc w:val="center"/>
        <w:outlineLvl w:val="0"/>
        <w:rPr>
          <w:rFonts w:hint="eastAsia"/>
          <w:b/>
          <w:sz w:val="28"/>
          <w:szCs w:val="28"/>
        </w:rPr>
      </w:pPr>
      <w:r w:rsidRPr="00F735E1">
        <w:rPr>
          <w:b/>
          <w:sz w:val="28"/>
          <w:szCs w:val="28"/>
        </w:rPr>
        <w:t xml:space="preserve">Р  І   Ш   Е   Н   </w:t>
      </w:r>
      <w:proofErr w:type="spellStart"/>
      <w:r w:rsidRPr="00F735E1">
        <w:rPr>
          <w:b/>
          <w:sz w:val="28"/>
          <w:szCs w:val="28"/>
        </w:rPr>
        <w:t>Н</w:t>
      </w:r>
      <w:proofErr w:type="spellEnd"/>
      <w:r w:rsidRPr="00F735E1">
        <w:rPr>
          <w:b/>
          <w:sz w:val="28"/>
          <w:szCs w:val="28"/>
        </w:rPr>
        <w:t xml:space="preserve">   Я</w:t>
      </w:r>
    </w:p>
    <w:p w14:paraId="06939B46" w14:textId="77777777" w:rsidR="003437BB" w:rsidRPr="00F735E1" w:rsidRDefault="003437BB" w:rsidP="003437BB">
      <w:pPr>
        <w:keepNext/>
        <w:jc w:val="center"/>
        <w:outlineLvl w:val="0"/>
        <w:rPr>
          <w:rFonts w:hint="eastAsia"/>
          <w:b/>
        </w:rPr>
      </w:pPr>
    </w:p>
    <w:p w14:paraId="67B89230" w14:textId="01C60A9B" w:rsidR="003437BB" w:rsidRPr="00F735E1" w:rsidRDefault="003437BB" w:rsidP="003437BB">
      <w:pPr>
        <w:keepNext/>
        <w:widowControl/>
        <w:suppressAutoHyphens w:val="0"/>
        <w:outlineLvl w:val="0"/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</w:pP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«2</w:t>
      </w:r>
      <w:r w:rsidR="005E429C"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6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» </w:t>
      </w:r>
      <w:r w:rsidR="00F735E1"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серпня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2021 р.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ab/>
        <w:t xml:space="preserve">                                                          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ab/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ab/>
        <w:t xml:space="preserve">№ </w:t>
      </w:r>
      <w:r w:rsidR="005E429C"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 xml:space="preserve">   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-1</w:t>
      </w:r>
      <w:r w:rsidR="005E429C"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6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-VIII</w:t>
      </w:r>
    </w:p>
    <w:p w14:paraId="2ECD1966" w14:textId="77777777" w:rsidR="003437BB" w:rsidRPr="00F735E1" w:rsidRDefault="003437BB" w:rsidP="003437BB">
      <w:pPr>
        <w:jc w:val="center"/>
        <w:rPr>
          <w:rFonts w:ascii="Times New Roman" w:hAnsi="Times New Roman" w:cs="Times New Roman"/>
          <w:b/>
          <w:lang w:eastAsia="ru-RU"/>
        </w:rPr>
      </w:pPr>
    </w:p>
    <w:p w14:paraId="002E9EC9" w14:textId="06FF991A" w:rsidR="00CF39B7" w:rsidRPr="00F735E1" w:rsidRDefault="00AF07AC" w:rsidP="00CF39B7">
      <w:pPr>
        <w:keepNext/>
        <w:rPr>
          <w:rFonts w:ascii="Times New Roman" w:hAnsi="Times New Roman" w:cs="Times New Roman"/>
          <w:b/>
          <w:lang w:eastAsia="ru-RU"/>
        </w:rPr>
      </w:pPr>
      <w:r w:rsidRPr="00F735E1">
        <w:rPr>
          <w:b/>
        </w:rPr>
        <w:t xml:space="preserve"> </w:t>
      </w:r>
    </w:p>
    <w:p w14:paraId="58601959" w14:textId="77777777" w:rsidR="005E429C" w:rsidRPr="00F735E1" w:rsidRDefault="005E429C" w:rsidP="00F95D79">
      <w:pPr>
        <w:ind w:right="5670"/>
        <w:rPr>
          <w:rFonts w:ascii="Times New Roman" w:hAnsi="Times New Roman" w:cs="Times New Roman"/>
          <w:b/>
          <w:lang w:eastAsia="ru-RU"/>
        </w:rPr>
      </w:pPr>
      <w:r w:rsidRPr="00F735E1">
        <w:rPr>
          <w:rFonts w:ascii="Times New Roman" w:hAnsi="Times New Roman" w:cs="Times New Roman"/>
          <w:b/>
          <w:lang w:eastAsia="ru-RU"/>
        </w:rPr>
        <w:t xml:space="preserve">Про внесення змін до рішення </w:t>
      </w:r>
    </w:p>
    <w:p w14:paraId="178E3DBE" w14:textId="28DB18EE" w:rsidR="0061566D" w:rsidRPr="00F735E1" w:rsidRDefault="006F3052" w:rsidP="00F95D79">
      <w:pPr>
        <w:ind w:right="5670"/>
        <w:rPr>
          <w:rFonts w:ascii="Times New Roman" w:hAnsi="Times New Roman" w:cs="Times New Roman"/>
          <w:b/>
          <w:lang w:eastAsia="ru-RU"/>
        </w:rPr>
      </w:pPr>
      <w:r w:rsidRPr="00F735E1">
        <w:rPr>
          <w:rFonts w:ascii="Times New Roman" w:hAnsi="Times New Roman" w:cs="Times New Roman"/>
          <w:b/>
          <w:lang w:eastAsia="ru-RU"/>
        </w:rPr>
        <w:t xml:space="preserve">Бучанської </w:t>
      </w:r>
      <w:r w:rsidR="005E429C" w:rsidRPr="00F735E1">
        <w:rPr>
          <w:rFonts w:ascii="Times New Roman" w:hAnsi="Times New Roman" w:cs="Times New Roman"/>
          <w:b/>
          <w:lang w:eastAsia="ru-RU"/>
        </w:rPr>
        <w:t>міської ради № 1308-13-VIII від 24.06.2021 року «</w:t>
      </w:r>
      <w:r w:rsidR="00F95D79" w:rsidRPr="00F735E1">
        <w:rPr>
          <w:rFonts w:ascii="Times New Roman" w:hAnsi="Times New Roman" w:cs="Times New Roman"/>
          <w:b/>
          <w:lang w:eastAsia="ru-RU"/>
        </w:rPr>
        <w:t xml:space="preserve">Про встановлення ставок та пільг із сплати земельного податку  на території  </w:t>
      </w:r>
      <w:r w:rsidR="005E7BBA" w:rsidRPr="00F735E1">
        <w:rPr>
          <w:rFonts w:ascii="Times New Roman" w:hAnsi="Times New Roman" w:cs="Times New Roman"/>
          <w:b/>
          <w:lang w:eastAsia="ru-RU"/>
        </w:rPr>
        <w:t>Бучанської міської територіальної громади</w:t>
      </w:r>
      <w:r w:rsidR="005E429C" w:rsidRPr="00F735E1">
        <w:rPr>
          <w:rFonts w:ascii="Times New Roman" w:hAnsi="Times New Roman" w:cs="Times New Roman"/>
          <w:b/>
          <w:lang w:eastAsia="ru-RU"/>
        </w:rPr>
        <w:t>»</w:t>
      </w:r>
    </w:p>
    <w:p w14:paraId="46E368C2" w14:textId="77777777" w:rsidR="00F95D79" w:rsidRPr="00F735E1" w:rsidRDefault="00F95D79" w:rsidP="00F2576E">
      <w:pPr>
        <w:rPr>
          <w:rFonts w:ascii="Times New Roman" w:hAnsi="Times New Roman" w:cs="Times New Roman"/>
          <w:b/>
          <w:lang w:eastAsia="ru-RU"/>
        </w:rPr>
      </w:pPr>
    </w:p>
    <w:p w14:paraId="7E2F424C" w14:textId="4D5790D0" w:rsidR="007C072A" w:rsidRPr="00F735E1" w:rsidRDefault="007C072A" w:rsidP="00145953">
      <w:pPr>
        <w:ind w:firstLine="567"/>
        <w:jc w:val="both"/>
        <w:rPr>
          <w:rFonts w:ascii="Times New Roman" w:hAnsi="Times New Roman" w:cs="Times New Roman"/>
          <w:lang w:eastAsia="ru-RU"/>
        </w:rPr>
      </w:pPr>
      <w:r w:rsidRPr="00F735E1">
        <w:rPr>
          <w:rFonts w:ascii="Times New Roman" w:hAnsi="Times New Roman" w:cs="Times New Roman"/>
          <w:lang w:eastAsia="ru-RU"/>
        </w:rPr>
        <w:t xml:space="preserve">З метою </w:t>
      </w:r>
      <w:r w:rsidR="008138E0" w:rsidRPr="00F735E1">
        <w:rPr>
          <w:rFonts w:ascii="Times New Roman" w:hAnsi="Times New Roman" w:cs="Times New Roman"/>
          <w:lang w:eastAsia="ru-RU"/>
        </w:rPr>
        <w:t>удосконалення регуляторного акту, узгодження ставок податку із вимогами</w:t>
      </w:r>
      <w:r w:rsidR="003643C8" w:rsidRPr="00F735E1">
        <w:rPr>
          <w:rFonts w:ascii="Times New Roman" w:hAnsi="Times New Roman" w:cs="Times New Roman"/>
          <w:lang w:eastAsia="ru-RU"/>
        </w:rPr>
        <w:t xml:space="preserve"> </w:t>
      </w:r>
      <w:r w:rsidR="008138E0" w:rsidRPr="00F735E1">
        <w:rPr>
          <w:rFonts w:ascii="Times New Roman" w:hAnsi="Times New Roman" w:cs="Times New Roman"/>
          <w:lang w:eastAsia="ru-RU"/>
        </w:rPr>
        <w:t xml:space="preserve"> </w:t>
      </w:r>
      <w:r w:rsidR="003643C8" w:rsidRPr="00F735E1">
        <w:t xml:space="preserve">п. 274.1 та п. 274.2 ст. 274, ст.283, п.284.1 ст.284 </w:t>
      </w:r>
      <w:r w:rsidR="008138E0" w:rsidRPr="00F735E1">
        <w:rPr>
          <w:rFonts w:ascii="Times New Roman" w:hAnsi="Times New Roman" w:cs="Times New Roman"/>
          <w:lang w:eastAsia="ru-RU"/>
        </w:rPr>
        <w:t xml:space="preserve">Податкового кодексу України, </w:t>
      </w:r>
      <w:r w:rsidR="000C260F" w:rsidRPr="00F735E1">
        <w:rPr>
          <w:rFonts w:ascii="Times New Roman" w:hAnsi="Times New Roman" w:cs="Times New Roman"/>
          <w:lang w:eastAsia="ru-RU"/>
        </w:rPr>
        <w:t>диференціювання категорії платників податку, в</w:t>
      </w:r>
      <w:r w:rsidR="00145953" w:rsidRPr="00F735E1">
        <w:rPr>
          <w:rFonts w:ascii="Times New Roman" w:hAnsi="Times New Roman" w:cs="Times New Roman"/>
          <w:lang w:eastAsia="ru-RU"/>
        </w:rPr>
        <w:t>раховуючи рекомендації Державної регуляторної служби України</w:t>
      </w:r>
      <w:r w:rsidRPr="00F735E1">
        <w:rPr>
          <w:rFonts w:ascii="Times New Roman" w:hAnsi="Times New Roman" w:cs="Times New Roman"/>
          <w:lang w:eastAsia="ru-RU"/>
        </w:rPr>
        <w:t xml:space="preserve">, </w:t>
      </w:r>
      <w:r w:rsidR="000C260F" w:rsidRPr="00F735E1">
        <w:t>відповідно до ст. 143, 144 Конституції України,</w:t>
      </w:r>
      <w:r w:rsidRPr="00F735E1">
        <w:t xml:space="preserve"> </w:t>
      </w:r>
      <w:r w:rsidRPr="00F735E1">
        <w:rPr>
          <w:rFonts w:ascii="Times New Roman" w:hAnsi="Times New Roman" w:cs="Times New Roman"/>
          <w:lang w:eastAsia="ru-RU"/>
        </w:rPr>
        <w:t xml:space="preserve">ст.64 Бюджетного </w:t>
      </w:r>
      <w:r w:rsidRPr="00F735E1">
        <w:t>кодексу</w:t>
      </w:r>
      <w:r w:rsidRPr="00F735E1">
        <w:rPr>
          <w:rFonts w:ascii="Times New Roman" w:hAnsi="Times New Roman" w:cs="Times New Roman"/>
          <w:lang w:eastAsia="ru-RU"/>
        </w:rPr>
        <w:t xml:space="preserve"> України</w:t>
      </w:r>
      <w:r w:rsidRPr="00F735E1">
        <w:t xml:space="preserve">, </w:t>
      </w:r>
      <w:r w:rsidR="000C260F" w:rsidRPr="00F735E1">
        <w:rPr>
          <w:rFonts w:ascii="Times New Roman" w:hAnsi="Times New Roman" w:cs="Times New Roman"/>
          <w:lang w:eastAsia="ru-RU"/>
        </w:rPr>
        <w:t xml:space="preserve">керуючись </w:t>
      </w:r>
      <w:r w:rsidRPr="00F735E1">
        <w:rPr>
          <w:rFonts w:ascii="Times New Roman" w:hAnsi="Times New Roman" w:cs="Times New Roman"/>
          <w:lang w:eastAsia="ru-RU"/>
        </w:rPr>
        <w:t xml:space="preserve">п.24  ст.26, ч.1 ст.59, ч.1 ст.73 </w:t>
      </w:r>
      <w:r w:rsidRPr="00F735E1">
        <w:t>Закону України «Про місцеве самоврядування в Україні»</w:t>
      </w:r>
      <w:r w:rsidRPr="00F735E1">
        <w:rPr>
          <w:rFonts w:ascii="Times New Roman" w:hAnsi="Times New Roman" w:cs="Times New Roman"/>
          <w:lang w:eastAsia="ru-RU"/>
        </w:rPr>
        <w:t xml:space="preserve">, </w:t>
      </w:r>
      <w:r w:rsidRPr="00F735E1">
        <w:t>міська рада</w:t>
      </w:r>
    </w:p>
    <w:p w14:paraId="55C9AB7E" w14:textId="15E34864" w:rsidR="0061566D" w:rsidRPr="00F735E1" w:rsidRDefault="0061566D" w:rsidP="007C072A">
      <w:pPr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F735E1">
        <w:rPr>
          <w:rFonts w:ascii="Times New Roman" w:hAnsi="Times New Roman" w:cs="Times New Roman"/>
          <w:lang w:eastAsia="ru-RU"/>
        </w:rPr>
        <w:tab/>
      </w:r>
    </w:p>
    <w:p w14:paraId="34C4F3B7" w14:textId="77777777" w:rsidR="0061566D" w:rsidRPr="00F735E1" w:rsidRDefault="0061566D" w:rsidP="007C072A">
      <w:pPr>
        <w:ind w:firstLine="284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735E1">
        <w:rPr>
          <w:rFonts w:ascii="Times New Roman" w:hAnsi="Times New Roman" w:cs="Times New Roman"/>
          <w:b/>
          <w:sz w:val="26"/>
          <w:szCs w:val="26"/>
          <w:lang w:eastAsia="ru-RU"/>
        </w:rPr>
        <w:t>В И Р І Ш И Л А :</w:t>
      </w:r>
    </w:p>
    <w:p w14:paraId="02C67F63" w14:textId="77777777" w:rsidR="0061566D" w:rsidRPr="00F735E1" w:rsidRDefault="0061566D" w:rsidP="00DE7D89">
      <w:pPr>
        <w:ind w:firstLine="851"/>
        <w:jc w:val="both"/>
        <w:rPr>
          <w:rFonts w:ascii="Times New Roman" w:hAnsi="Times New Roman" w:cs="Times New Roman"/>
          <w:lang w:eastAsia="ru-RU"/>
        </w:rPr>
      </w:pPr>
    </w:p>
    <w:p w14:paraId="0332D57E" w14:textId="77777777" w:rsidR="006F3052" w:rsidRPr="00F735E1" w:rsidRDefault="006F3052" w:rsidP="006F3052">
      <w:pPr>
        <w:pStyle w:val="ae"/>
        <w:numPr>
          <w:ilvl w:val="0"/>
          <w:numId w:val="39"/>
        </w:numPr>
        <w:ind w:left="0" w:right="-1" w:firstLine="349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proofErr w:type="spellStart"/>
      <w:r w:rsidRPr="00F735E1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Внести</w:t>
      </w:r>
      <w:proofErr w:type="spellEnd"/>
      <w:r w:rsidRPr="00F735E1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 xml:space="preserve"> зміни до рішення Бучанської міської ради № 1308-13-VIII від 24.06.2021 року «Про встановлення ставок та пільг із сплати земельного податку  на території  Бучанської міської територіальної громади», а саме:</w:t>
      </w:r>
    </w:p>
    <w:p w14:paraId="034ACA01" w14:textId="5E73E6B4" w:rsidR="006C4E2F" w:rsidRPr="00F735E1" w:rsidRDefault="006F3052" w:rsidP="00FA2BED">
      <w:pPr>
        <w:pStyle w:val="ae"/>
        <w:numPr>
          <w:ilvl w:val="1"/>
          <w:numId w:val="39"/>
        </w:numPr>
        <w:ind w:right="-1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t>У додатк</w:t>
      </w:r>
      <w:r w:rsidR="00F735E1" w:rsidRPr="00F735E1">
        <w:rPr>
          <w:rFonts w:ascii="Times New Roman" w:hAnsi="Times New Roman"/>
          <w:sz w:val="24"/>
          <w:lang w:val="uk-UA" w:eastAsia="ru-RU"/>
        </w:rPr>
        <w:t>ах</w:t>
      </w:r>
      <w:r w:rsidRPr="00F735E1">
        <w:rPr>
          <w:rFonts w:ascii="Times New Roman" w:hAnsi="Times New Roman"/>
          <w:sz w:val="24"/>
          <w:lang w:val="uk-UA" w:eastAsia="ru-RU"/>
        </w:rPr>
        <w:t xml:space="preserve"> 2</w:t>
      </w:r>
      <w:r w:rsidR="00FA2BED" w:rsidRPr="00F735E1">
        <w:rPr>
          <w:rFonts w:ascii="Times New Roman" w:hAnsi="Times New Roman"/>
          <w:sz w:val="24"/>
          <w:lang w:val="uk-UA" w:eastAsia="ru-RU"/>
        </w:rPr>
        <w:t xml:space="preserve">, </w:t>
      </w:r>
      <w:r w:rsidR="00A4763B" w:rsidRPr="00F735E1">
        <w:rPr>
          <w:rFonts w:ascii="Times New Roman" w:hAnsi="Times New Roman"/>
          <w:sz w:val="24"/>
          <w:lang w:val="uk-UA" w:eastAsia="ru-RU"/>
        </w:rPr>
        <w:t xml:space="preserve">3, </w:t>
      </w:r>
      <w:r w:rsidR="00FA2BED" w:rsidRPr="00F735E1">
        <w:rPr>
          <w:rFonts w:ascii="Times New Roman" w:hAnsi="Times New Roman"/>
          <w:sz w:val="24"/>
          <w:lang w:val="uk-UA" w:eastAsia="ru-RU"/>
        </w:rPr>
        <w:t>4, 5,</w:t>
      </w:r>
      <w:r w:rsidRPr="00F735E1">
        <w:rPr>
          <w:rFonts w:ascii="Times New Roman" w:hAnsi="Times New Roman"/>
          <w:sz w:val="24"/>
          <w:lang w:val="uk-UA" w:eastAsia="ru-RU"/>
        </w:rPr>
        <w:t xml:space="preserve"> </w:t>
      </w:r>
      <w:r w:rsidR="00FA2BED" w:rsidRPr="00F735E1">
        <w:rPr>
          <w:rFonts w:ascii="Times New Roman" w:hAnsi="Times New Roman"/>
          <w:sz w:val="24"/>
          <w:lang w:val="uk-UA" w:eastAsia="ru-RU"/>
        </w:rPr>
        <w:t xml:space="preserve">за кодом </w:t>
      </w:r>
      <w:r w:rsidRPr="00F735E1">
        <w:rPr>
          <w:rFonts w:ascii="Times New Roman" w:hAnsi="Times New Roman"/>
          <w:sz w:val="24"/>
          <w:lang w:val="uk-UA" w:eastAsia="ru-RU"/>
        </w:rPr>
        <w:t>01 «Землі сільськогосподарського призначення»</w:t>
      </w:r>
      <w:r w:rsidR="00654116" w:rsidRPr="00F735E1">
        <w:rPr>
          <w:rFonts w:ascii="Times New Roman" w:hAnsi="Times New Roman"/>
          <w:sz w:val="24"/>
          <w:lang w:val="uk-UA" w:eastAsia="ru-RU"/>
        </w:rPr>
        <w:t xml:space="preserve">     </w:t>
      </w:r>
      <w:r w:rsidR="006C4E2F" w:rsidRPr="00F735E1">
        <w:rPr>
          <w:rFonts w:ascii="Times New Roman" w:hAnsi="Times New Roman"/>
          <w:sz w:val="24"/>
          <w:lang w:val="uk-UA" w:eastAsia="ru-RU"/>
        </w:rPr>
        <w:t xml:space="preserve">встановити ставку податку для юридичних та фізичних осіб </w:t>
      </w:r>
      <w:r w:rsidR="00A4763B" w:rsidRPr="00F735E1">
        <w:rPr>
          <w:rFonts w:ascii="Times New Roman" w:hAnsi="Times New Roman"/>
          <w:sz w:val="24"/>
          <w:lang w:val="uk-UA" w:eastAsia="ru-RU"/>
        </w:rPr>
        <w:t>не більше 1 відсотка від їх нормативної грошової оцінки</w:t>
      </w:r>
      <w:r w:rsidR="006C4E2F" w:rsidRPr="00F735E1">
        <w:rPr>
          <w:rFonts w:ascii="Times New Roman" w:hAnsi="Times New Roman"/>
          <w:sz w:val="24"/>
          <w:lang w:val="uk-UA" w:eastAsia="ru-RU"/>
        </w:rPr>
        <w:t xml:space="preserve"> </w:t>
      </w:r>
      <w:r w:rsidR="00A4763B" w:rsidRPr="00F735E1">
        <w:rPr>
          <w:rFonts w:ascii="Times New Roman" w:hAnsi="Times New Roman"/>
          <w:sz w:val="24"/>
          <w:lang w:val="uk-UA" w:eastAsia="ru-RU"/>
        </w:rPr>
        <w:t xml:space="preserve">відповідно до </w:t>
      </w:r>
      <w:r w:rsidR="006C4E2F" w:rsidRPr="00F735E1">
        <w:rPr>
          <w:rFonts w:ascii="Times New Roman" w:hAnsi="Times New Roman"/>
          <w:sz w:val="24"/>
          <w:lang w:val="uk-UA" w:eastAsia="ru-RU"/>
        </w:rPr>
        <w:t>пункту 274.1 статті 274 Податкового кодексу України;</w:t>
      </w:r>
    </w:p>
    <w:p w14:paraId="41683380" w14:textId="67555B4D" w:rsidR="006C4E2F" w:rsidRDefault="006C4E2F" w:rsidP="00F735E1">
      <w:pPr>
        <w:pStyle w:val="ae"/>
        <w:ind w:left="709" w:right="-1" w:hanging="425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t xml:space="preserve">1.2. У </w:t>
      </w:r>
      <w:r w:rsidR="00A4763B" w:rsidRPr="00F735E1">
        <w:rPr>
          <w:rFonts w:ascii="Times New Roman" w:hAnsi="Times New Roman"/>
          <w:sz w:val="24"/>
          <w:lang w:val="uk-UA" w:eastAsia="ru-RU"/>
        </w:rPr>
        <w:t>додатк</w:t>
      </w:r>
      <w:r w:rsidR="00F735E1" w:rsidRPr="00F735E1">
        <w:rPr>
          <w:rFonts w:ascii="Times New Roman" w:hAnsi="Times New Roman"/>
          <w:sz w:val="24"/>
          <w:lang w:val="uk-UA" w:eastAsia="ru-RU"/>
        </w:rPr>
        <w:t>ах</w:t>
      </w:r>
      <w:r w:rsidR="00A4763B" w:rsidRPr="00F735E1">
        <w:rPr>
          <w:rFonts w:ascii="Times New Roman" w:hAnsi="Times New Roman"/>
          <w:sz w:val="24"/>
          <w:lang w:val="uk-UA" w:eastAsia="ru-RU"/>
        </w:rPr>
        <w:t xml:space="preserve">  3, 5, за кодом 0</w:t>
      </w:r>
      <w:r w:rsidR="00F735E1" w:rsidRPr="00F735E1">
        <w:rPr>
          <w:rFonts w:ascii="Times New Roman" w:hAnsi="Times New Roman"/>
          <w:sz w:val="24"/>
          <w:lang w:val="uk-UA" w:eastAsia="ru-RU"/>
        </w:rPr>
        <w:t>2.03 «Для будівництва та обслуговування багатоквартирного будинку» зробити диференціювання категорії платників податку</w:t>
      </w:r>
      <w:r w:rsidR="00686871">
        <w:rPr>
          <w:rFonts w:ascii="Times New Roman" w:hAnsi="Times New Roman"/>
          <w:sz w:val="24"/>
          <w:lang w:val="uk-UA" w:eastAsia="ru-RU"/>
        </w:rPr>
        <w:t>:</w:t>
      </w:r>
    </w:p>
    <w:p w14:paraId="509C8578" w14:textId="665614E8" w:rsidR="00686871" w:rsidRPr="00F735E1" w:rsidRDefault="00686871" w:rsidP="00F735E1">
      <w:pPr>
        <w:pStyle w:val="ae"/>
        <w:ind w:left="709" w:right="-1" w:hanging="425"/>
        <w:rPr>
          <w:rFonts w:ascii="Times New Roman" w:hAnsi="Times New Roman"/>
          <w:sz w:val="24"/>
          <w:lang w:val="uk-UA" w:eastAsia="ru-RU"/>
        </w:rPr>
      </w:pPr>
      <w:r>
        <w:rPr>
          <w:rFonts w:ascii="Times New Roman" w:hAnsi="Times New Roman"/>
          <w:sz w:val="24"/>
          <w:lang w:val="uk-UA" w:eastAsia="ru-RU"/>
        </w:rPr>
        <w:tab/>
        <w:t>«з них ОСББ, ЖБК» та встановити ставку податку 0,500 %.</w:t>
      </w:r>
    </w:p>
    <w:p w14:paraId="6FF2EB62" w14:textId="38CAF04E" w:rsidR="00F735E1" w:rsidRPr="00F735E1" w:rsidRDefault="00F735E1" w:rsidP="006C4E2F">
      <w:pPr>
        <w:pStyle w:val="ae"/>
        <w:ind w:left="284" w:right="-1"/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</w:pPr>
      <w:r w:rsidRPr="00F735E1">
        <w:rPr>
          <w:rFonts w:ascii="Times New Roman" w:eastAsia="SimSun" w:hAnsi="Times New Roman"/>
          <w:kern w:val="1"/>
          <w:sz w:val="24"/>
          <w:szCs w:val="24"/>
          <w:lang w:val="uk-UA" w:eastAsia="ru-RU" w:bidi="hi-IN"/>
        </w:rPr>
        <w:t>1.3. Викласти додатки 2, 3, 4, 5 у новій редакції з урахуванням змін.</w:t>
      </w:r>
    </w:p>
    <w:p w14:paraId="7D19DF1A" w14:textId="77777777" w:rsidR="00BA557C" w:rsidRPr="00F735E1" w:rsidRDefault="00E43FA2" w:rsidP="00BA557C">
      <w:pPr>
        <w:pStyle w:val="ae"/>
        <w:numPr>
          <w:ilvl w:val="0"/>
          <w:numId w:val="39"/>
        </w:numPr>
        <w:spacing w:before="120"/>
        <w:ind w:left="0" w:firstLine="284"/>
        <w:jc w:val="both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t>Рішення набирає чинності з 01.01.2022 року</w:t>
      </w:r>
    </w:p>
    <w:p w14:paraId="5D5CC452" w14:textId="0BCDE1BE" w:rsidR="00F56507" w:rsidRPr="00F735E1" w:rsidRDefault="00F56507" w:rsidP="00BA557C">
      <w:pPr>
        <w:pStyle w:val="ae"/>
        <w:numPr>
          <w:ilvl w:val="0"/>
          <w:numId w:val="39"/>
        </w:numPr>
        <w:spacing w:before="120"/>
        <w:ind w:left="0" w:firstLine="284"/>
        <w:jc w:val="both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t xml:space="preserve">Відділу економічного розвитку та інвестицій забезпечити направлення копії цього рішення у десятиденний строк з дня прийняття, </w:t>
      </w:r>
      <w:r w:rsidR="00722C23" w:rsidRPr="00F735E1">
        <w:rPr>
          <w:rFonts w:ascii="Times New Roman" w:hAnsi="Times New Roman"/>
          <w:sz w:val="24"/>
          <w:lang w:val="uk-UA" w:eastAsia="ru-RU"/>
        </w:rPr>
        <w:t xml:space="preserve">до </w:t>
      </w:r>
      <w:r w:rsidRPr="00F735E1">
        <w:rPr>
          <w:rFonts w:ascii="Times New Roman" w:hAnsi="Times New Roman"/>
          <w:sz w:val="24"/>
          <w:lang w:val="uk-UA" w:eastAsia="ru-RU"/>
        </w:rPr>
        <w:t>ГУ ДПС у Київській області.</w:t>
      </w:r>
    </w:p>
    <w:p w14:paraId="72DA8208" w14:textId="3A5C6E48" w:rsidR="00BA557C" w:rsidRPr="00F735E1" w:rsidRDefault="00BA557C" w:rsidP="00BA557C">
      <w:pPr>
        <w:pStyle w:val="ae"/>
        <w:numPr>
          <w:ilvl w:val="0"/>
          <w:numId w:val="39"/>
        </w:numPr>
        <w:spacing w:before="120"/>
        <w:ind w:left="0" w:firstLine="284"/>
        <w:jc w:val="both"/>
        <w:rPr>
          <w:rFonts w:ascii="Times New Roman" w:hAnsi="Times New Roman"/>
          <w:sz w:val="24"/>
          <w:lang w:val="uk-UA" w:eastAsia="ru-RU"/>
        </w:rPr>
      </w:pPr>
      <w:bookmarkStart w:id="0" w:name="_Hlk71706044"/>
      <w:r w:rsidRPr="00F735E1">
        <w:rPr>
          <w:rFonts w:ascii="Times New Roman" w:hAnsi="Times New Roman"/>
          <w:sz w:val="24"/>
          <w:lang w:val="uk-UA" w:eastAsia="ru-RU"/>
        </w:rPr>
        <w:t>Загальному відділу Бучанської міської ради оприлюднити дане рішення на офіційному сайті Бучанської міської ради.</w:t>
      </w:r>
    </w:p>
    <w:p w14:paraId="09D705A3" w14:textId="3FFD6A0D" w:rsidR="00A67EF6" w:rsidRPr="00F735E1" w:rsidRDefault="0061566D" w:rsidP="00A3147C">
      <w:pPr>
        <w:pStyle w:val="ae"/>
        <w:numPr>
          <w:ilvl w:val="0"/>
          <w:numId w:val="39"/>
        </w:numPr>
        <w:spacing w:before="120"/>
        <w:ind w:left="0" w:firstLine="284"/>
        <w:jc w:val="both"/>
        <w:rPr>
          <w:rFonts w:ascii="Times New Roman" w:hAnsi="Times New Roman"/>
          <w:sz w:val="24"/>
          <w:lang w:val="uk-UA" w:eastAsia="ru-RU"/>
        </w:rPr>
      </w:pPr>
      <w:r w:rsidRPr="00F735E1">
        <w:rPr>
          <w:rFonts w:ascii="Times New Roman" w:hAnsi="Times New Roman"/>
          <w:sz w:val="24"/>
          <w:lang w:val="uk-UA" w:eastAsia="ru-RU"/>
        </w:rPr>
        <w:lastRenderedPageBreak/>
        <w:t xml:space="preserve">Контроль за виконанням даного рішення покласти на постійну комісію з </w:t>
      </w:r>
      <w:bookmarkEnd w:id="0"/>
      <w:proofErr w:type="spellStart"/>
      <w:r w:rsidR="00F735E1" w:rsidRPr="00F735E1">
        <w:rPr>
          <w:rFonts w:ascii="Times New Roman" w:hAnsi="Times New Roman"/>
          <w:sz w:val="24"/>
          <w:lang w:val="uk-UA" w:eastAsia="ru-RU"/>
        </w:rPr>
        <w:t>з</w:t>
      </w:r>
      <w:proofErr w:type="spellEnd"/>
      <w:r w:rsidR="00F735E1" w:rsidRPr="00F735E1">
        <w:rPr>
          <w:rFonts w:ascii="Times New Roman" w:hAnsi="Times New Roman"/>
          <w:sz w:val="24"/>
          <w:lang w:val="uk-UA" w:eastAsia="ru-RU"/>
        </w:rPr>
        <w:t xml:space="preserve"> питань планування, бюджету, фінансів та податкової політики.</w:t>
      </w:r>
    </w:p>
    <w:p w14:paraId="1B5EB8F8" w14:textId="77777777" w:rsidR="00E850BB" w:rsidRPr="00F735E1" w:rsidRDefault="00E850BB" w:rsidP="0061566D">
      <w:pPr>
        <w:ind w:left="5245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4C9E674F" w14:textId="77777777" w:rsidR="00C525FE" w:rsidRPr="00F735E1" w:rsidRDefault="00C525FE" w:rsidP="0061566D">
      <w:pPr>
        <w:ind w:left="5245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0F4A5E54" w14:textId="77777777" w:rsidR="00C525FE" w:rsidRPr="00F735E1" w:rsidRDefault="00C525FE" w:rsidP="0050171B">
      <w:pPr>
        <w:spacing w:line="276" w:lineRule="auto"/>
        <w:ind w:left="284" w:right="-284"/>
        <w:rPr>
          <w:rFonts w:hint="eastAsia"/>
          <w:b/>
        </w:rPr>
      </w:pPr>
      <w:r w:rsidRPr="00F735E1">
        <w:rPr>
          <w:b/>
        </w:rPr>
        <w:t>Міський голова</w:t>
      </w:r>
      <w:r w:rsidRPr="00F735E1">
        <w:rPr>
          <w:b/>
        </w:rPr>
        <w:tab/>
        <w:t xml:space="preserve">            </w:t>
      </w:r>
      <w:r w:rsidRPr="00F735E1">
        <w:rPr>
          <w:b/>
        </w:rPr>
        <w:tab/>
      </w:r>
      <w:r w:rsidRPr="00F735E1">
        <w:rPr>
          <w:b/>
        </w:rPr>
        <w:tab/>
        <w:t xml:space="preserve">                                                            А. П. Федорук</w:t>
      </w:r>
    </w:p>
    <w:p w14:paraId="73EE128B" w14:textId="77777777" w:rsidR="00C525FE" w:rsidRPr="00F735E1" w:rsidRDefault="00C525FE" w:rsidP="00C525FE">
      <w:pPr>
        <w:ind w:left="5245"/>
        <w:rPr>
          <w:rFonts w:ascii="Times New Roman" w:eastAsia="Times New Roman" w:hAnsi="Times New Roman" w:cs="Times New Roman"/>
          <w:b/>
          <w:lang w:eastAsia="ru-RU"/>
        </w:rPr>
      </w:pPr>
    </w:p>
    <w:p w14:paraId="1BEAB6FF" w14:textId="77777777" w:rsidR="00E850BB" w:rsidRPr="00F735E1" w:rsidRDefault="00E850BB" w:rsidP="0061566D">
      <w:pPr>
        <w:ind w:left="5245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73C5AB16" w14:textId="77777777" w:rsidR="00F735E1" w:rsidRPr="00997246" w:rsidRDefault="00F735E1" w:rsidP="00F735E1">
      <w:pPr>
        <w:rPr>
          <w:rFonts w:ascii="Times New Roman" w:hAnsi="Times New Roman"/>
          <w:b/>
          <w:sz w:val="28"/>
          <w:szCs w:val="28"/>
        </w:rPr>
      </w:pPr>
      <w:r w:rsidRPr="00997246">
        <w:rPr>
          <w:rFonts w:ascii="Times New Roman" w:hAnsi="Times New Roman"/>
          <w:b/>
          <w:sz w:val="28"/>
          <w:szCs w:val="28"/>
        </w:rPr>
        <w:t>Погоджено:</w:t>
      </w:r>
    </w:p>
    <w:p w14:paraId="01415A1D" w14:textId="77777777" w:rsidR="00F735E1" w:rsidRPr="00070652" w:rsidRDefault="00F735E1" w:rsidP="00F735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Д.О. </w:t>
      </w:r>
      <w:proofErr w:type="spellStart"/>
      <w:r>
        <w:rPr>
          <w:rFonts w:ascii="Times New Roman" w:hAnsi="Times New Roman"/>
          <w:sz w:val="28"/>
          <w:szCs w:val="28"/>
        </w:rPr>
        <w:t>Гапченко</w:t>
      </w:r>
      <w:proofErr w:type="spellEnd"/>
    </w:p>
    <w:p w14:paraId="432ACC66" w14:textId="77777777" w:rsidR="00F735E1" w:rsidRPr="00997246" w:rsidRDefault="00F735E1" w:rsidP="00F735E1">
      <w:pPr>
        <w:rPr>
          <w:rFonts w:ascii="Times New Roman" w:hAnsi="Times New Roman"/>
          <w:sz w:val="28"/>
          <w:szCs w:val="28"/>
        </w:rPr>
      </w:pPr>
    </w:p>
    <w:p w14:paraId="5BF031EE" w14:textId="77777777" w:rsidR="00F735E1" w:rsidRDefault="00F735E1" w:rsidP="00F735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управління </w:t>
      </w:r>
    </w:p>
    <w:p w14:paraId="28B86AB4" w14:textId="77777777" w:rsidR="00F735E1" w:rsidRDefault="00F735E1" w:rsidP="00F735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юридично-кадрової роботи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Л. В. </w:t>
      </w:r>
      <w:proofErr w:type="spellStart"/>
      <w:r>
        <w:rPr>
          <w:rFonts w:ascii="Times New Roman" w:hAnsi="Times New Roman"/>
          <w:sz w:val="28"/>
          <w:szCs w:val="28"/>
        </w:rPr>
        <w:t>Риженко</w:t>
      </w:r>
      <w:proofErr w:type="spellEnd"/>
    </w:p>
    <w:p w14:paraId="45E23CCE" w14:textId="77777777" w:rsidR="00F735E1" w:rsidRDefault="00F735E1" w:rsidP="00F735E1">
      <w:pPr>
        <w:rPr>
          <w:rFonts w:ascii="Times New Roman" w:hAnsi="Times New Roman"/>
          <w:sz w:val="28"/>
          <w:szCs w:val="28"/>
        </w:rPr>
      </w:pPr>
    </w:p>
    <w:p w14:paraId="13437445" w14:textId="77777777" w:rsidR="00F735E1" w:rsidRDefault="00F735E1" w:rsidP="00F735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Т. А. </w:t>
      </w:r>
      <w:proofErr w:type="spellStart"/>
      <w:r>
        <w:rPr>
          <w:rFonts w:ascii="Times New Roman" w:hAnsi="Times New Roman"/>
          <w:sz w:val="28"/>
          <w:szCs w:val="28"/>
        </w:rPr>
        <w:t>Сімон</w:t>
      </w:r>
      <w:proofErr w:type="spellEnd"/>
    </w:p>
    <w:p w14:paraId="1DD02ED8" w14:textId="77777777" w:rsidR="00F735E1" w:rsidRDefault="00F735E1" w:rsidP="00F735E1">
      <w:pPr>
        <w:rPr>
          <w:rFonts w:ascii="Times New Roman" w:hAnsi="Times New Roman"/>
          <w:sz w:val="28"/>
          <w:szCs w:val="28"/>
        </w:rPr>
      </w:pPr>
    </w:p>
    <w:p w14:paraId="56A1DBA6" w14:textId="77777777" w:rsidR="00F735E1" w:rsidRDefault="00F735E1" w:rsidP="00F735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14:paraId="1A745E93" w14:textId="77777777" w:rsidR="00F735E1" w:rsidRDefault="00F735E1" w:rsidP="00F735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Обліку та фінансового забезпечення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С.В. </w:t>
      </w:r>
      <w:proofErr w:type="spellStart"/>
      <w:r>
        <w:rPr>
          <w:rFonts w:ascii="Times New Roman" w:hAnsi="Times New Roman"/>
          <w:sz w:val="28"/>
          <w:szCs w:val="28"/>
        </w:rPr>
        <w:t>Якубенко</w:t>
      </w:r>
      <w:proofErr w:type="spellEnd"/>
    </w:p>
    <w:p w14:paraId="7D5CFD1F" w14:textId="77777777" w:rsidR="00F735E1" w:rsidRDefault="00F735E1" w:rsidP="00F735E1">
      <w:pPr>
        <w:rPr>
          <w:rFonts w:ascii="Times New Roman" w:hAnsi="Times New Roman"/>
          <w:sz w:val="28"/>
          <w:szCs w:val="28"/>
        </w:rPr>
      </w:pPr>
    </w:p>
    <w:p w14:paraId="2D68E143" w14:textId="77777777" w:rsidR="00F735E1" w:rsidRDefault="00F735E1" w:rsidP="00F735E1">
      <w:pPr>
        <w:rPr>
          <w:rFonts w:ascii="Times New Roman" w:hAnsi="Times New Roman"/>
          <w:sz w:val="28"/>
          <w:szCs w:val="28"/>
        </w:rPr>
      </w:pPr>
    </w:p>
    <w:p w14:paraId="2B96A321" w14:textId="77777777" w:rsidR="00F735E1" w:rsidRPr="00997246" w:rsidRDefault="00F735E1" w:rsidP="00F735E1">
      <w:pPr>
        <w:rPr>
          <w:rFonts w:ascii="Times New Roman" w:hAnsi="Times New Roman"/>
          <w:sz w:val="28"/>
          <w:szCs w:val="28"/>
        </w:rPr>
      </w:pPr>
    </w:p>
    <w:p w14:paraId="4CFCF005" w14:textId="77777777" w:rsidR="00F735E1" w:rsidRPr="00997246" w:rsidRDefault="00F735E1" w:rsidP="00F735E1">
      <w:pPr>
        <w:rPr>
          <w:rFonts w:ascii="Times New Roman" w:hAnsi="Times New Roman"/>
          <w:b/>
          <w:sz w:val="28"/>
          <w:szCs w:val="28"/>
        </w:rPr>
      </w:pPr>
      <w:r w:rsidRPr="00997246">
        <w:rPr>
          <w:rFonts w:ascii="Times New Roman" w:hAnsi="Times New Roman"/>
          <w:b/>
          <w:sz w:val="28"/>
          <w:szCs w:val="28"/>
        </w:rPr>
        <w:t>Підготував:</w:t>
      </w:r>
    </w:p>
    <w:p w14:paraId="1E90D127" w14:textId="77777777" w:rsidR="00F735E1" w:rsidRPr="00997246" w:rsidRDefault="00F735E1" w:rsidP="00F735E1">
      <w:pPr>
        <w:rPr>
          <w:rFonts w:ascii="Times New Roman" w:hAnsi="Times New Roman"/>
          <w:sz w:val="28"/>
          <w:szCs w:val="28"/>
        </w:rPr>
      </w:pPr>
      <w:r w:rsidRPr="00997246">
        <w:rPr>
          <w:rFonts w:ascii="Times New Roman" w:hAnsi="Times New Roman"/>
          <w:sz w:val="28"/>
          <w:szCs w:val="28"/>
        </w:rPr>
        <w:t xml:space="preserve">Начальник відділу </w:t>
      </w:r>
    </w:p>
    <w:p w14:paraId="34B476C6" w14:textId="77777777" w:rsidR="00F735E1" w:rsidRPr="00997246" w:rsidRDefault="00F735E1" w:rsidP="00F735E1">
      <w:pPr>
        <w:rPr>
          <w:rFonts w:ascii="Times New Roman" w:hAnsi="Times New Roman"/>
          <w:sz w:val="28"/>
          <w:szCs w:val="28"/>
        </w:rPr>
      </w:pPr>
      <w:r w:rsidRPr="00997246">
        <w:rPr>
          <w:rFonts w:ascii="Times New Roman" w:hAnsi="Times New Roman"/>
          <w:sz w:val="28"/>
          <w:szCs w:val="28"/>
        </w:rPr>
        <w:t>економічного розвитку та інвестицій</w:t>
      </w:r>
      <w:r w:rsidRPr="00997246">
        <w:rPr>
          <w:rFonts w:ascii="Times New Roman" w:hAnsi="Times New Roman"/>
          <w:sz w:val="28"/>
          <w:szCs w:val="28"/>
        </w:rPr>
        <w:tab/>
      </w:r>
      <w:r w:rsidRPr="00997246">
        <w:rPr>
          <w:rFonts w:ascii="Times New Roman" w:hAnsi="Times New Roman"/>
          <w:sz w:val="28"/>
          <w:szCs w:val="28"/>
        </w:rPr>
        <w:tab/>
      </w:r>
      <w:r w:rsidRPr="00997246">
        <w:rPr>
          <w:rFonts w:ascii="Times New Roman" w:hAnsi="Times New Roman"/>
          <w:sz w:val="28"/>
          <w:szCs w:val="28"/>
        </w:rPr>
        <w:tab/>
      </w:r>
      <w:r w:rsidRPr="00997246">
        <w:rPr>
          <w:rFonts w:ascii="Times New Roman" w:hAnsi="Times New Roman"/>
          <w:sz w:val="28"/>
          <w:szCs w:val="28"/>
        </w:rPr>
        <w:tab/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7246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997246">
        <w:rPr>
          <w:rFonts w:ascii="Times New Roman" w:hAnsi="Times New Roman"/>
          <w:sz w:val="28"/>
          <w:szCs w:val="28"/>
        </w:rPr>
        <w:t>Ліпінська</w:t>
      </w:r>
      <w:proofErr w:type="spellEnd"/>
    </w:p>
    <w:p w14:paraId="0A3D46DA" w14:textId="77777777" w:rsidR="00F735E1" w:rsidRDefault="00F735E1" w:rsidP="00F735E1">
      <w:pPr>
        <w:rPr>
          <w:rFonts w:hint="eastAsia"/>
        </w:rPr>
      </w:pPr>
    </w:p>
    <w:p w14:paraId="167B1142" w14:textId="77777777" w:rsidR="00F10A89" w:rsidRPr="00F735E1" w:rsidRDefault="00F10A89">
      <w:pPr>
        <w:widowControl/>
        <w:suppressAutoHyphens w:val="0"/>
        <w:rPr>
          <w:rFonts w:ascii="Times New Roman" w:eastAsia="Times New Roman" w:hAnsi="Times New Roman" w:cs="Times New Roman"/>
          <w:b/>
          <w:lang w:eastAsia="ru-RU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14:paraId="092703C7" w14:textId="77777777" w:rsidR="001B1378" w:rsidRPr="00F735E1" w:rsidRDefault="006B30BF" w:rsidP="00700303">
      <w:pPr>
        <w:ind w:left="3686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lastRenderedPageBreak/>
        <w:t>Додаток 2</w:t>
      </w:r>
      <w:r w:rsidRPr="00F735E1">
        <w:rPr>
          <w:rFonts w:ascii="Times New Roman" w:eastAsia="Times New Roman" w:hAnsi="Times New Roman" w:cs="Times New Roman"/>
          <w:b/>
          <w:lang w:eastAsia="ru-RU"/>
        </w:rPr>
        <w:br/>
      </w:r>
      <w:bookmarkStart w:id="1" w:name="OLE_LINK1"/>
      <w:r w:rsidR="001B1378" w:rsidRPr="00F735E1">
        <w:rPr>
          <w:rFonts w:ascii="Times New Roman" w:eastAsia="Times New Roman" w:hAnsi="Times New Roman" w:cs="Times New Roman"/>
          <w:b/>
          <w:lang w:eastAsia="ru-RU"/>
        </w:rPr>
        <w:t>до рішення Бучанської міської ради</w:t>
      </w:r>
    </w:p>
    <w:p w14:paraId="041BD8C4" w14:textId="12782341" w:rsidR="005B2A9D" w:rsidRPr="00F735E1" w:rsidRDefault="0050171B" w:rsidP="0081403C">
      <w:pPr>
        <w:ind w:left="3686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35E1">
        <w:rPr>
          <w:b/>
        </w:rPr>
        <w:t xml:space="preserve">№  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-1</w:t>
      </w:r>
      <w:r w:rsid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6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-VIII</w:t>
      </w:r>
      <w:r w:rsidRPr="00F735E1">
        <w:rPr>
          <w:b/>
        </w:rPr>
        <w:t xml:space="preserve"> від  2</w:t>
      </w:r>
      <w:r w:rsidR="00F735E1">
        <w:rPr>
          <w:b/>
        </w:rPr>
        <w:t>6</w:t>
      </w:r>
      <w:r w:rsidRPr="00F735E1">
        <w:rPr>
          <w:b/>
        </w:rPr>
        <w:t>.0</w:t>
      </w:r>
      <w:r w:rsidR="00F735E1">
        <w:rPr>
          <w:b/>
        </w:rPr>
        <w:t>8</w:t>
      </w:r>
      <w:r w:rsidRPr="00F735E1">
        <w:rPr>
          <w:b/>
        </w:rPr>
        <w:t>.2021 р.</w:t>
      </w:r>
    </w:p>
    <w:p w14:paraId="3B5795B2" w14:textId="77777777" w:rsidR="005B2A9D" w:rsidRPr="00F735E1" w:rsidRDefault="005B2A9D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1693E0" w14:textId="77777777" w:rsidR="006B30BF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B53E1E"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земельного </w:t>
      </w:r>
      <w:r w:rsidR="00B53E1E" w:rsidRPr="00F735E1">
        <w:rPr>
          <w:rFonts w:ascii="Times New Roman" w:hAnsi="Times New Roman"/>
          <w:b/>
          <w:noProof/>
        </w:rPr>
        <w:t>податку</w:t>
      </w:r>
      <w:r w:rsidR="00B53E1E" w:rsidRPr="00F735E1">
        <w:rPr>
          <w:rFonts w:ascii="Times New Roman" w:hAnsi="Times New Roman"/>
          <w:noProof/>
          <w:sz w:val="28"/>
          <w:szCs w:val="28"/>
          <w:vertAlign w:val="superscript"/>
        </w:rPr>
        <w:t>1</w:t>
      </w:r>
      <w:r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F735E1">
        <w:rPr>
          <w:rFonts w:ascii="Times New Roman" w:eastAsia="Times New Roman" w:hAnsi="Times New Roman" w:cs="Times New Roman"/>
          <w:b/>
          <w:lang w:eastAsia="ru-RU"/>
        </w:rPr>
        <w:t>за земельні ділянки,</w:t>
      </w:r>
    </w:p>
    <w:p w14:paraId="3F33B36B" w14:textId="77777777" w:rsidR="006B30BF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vertAlign w:val="superscript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t xml:space="preserve"> що перебувають у власності платників податку</w:t>
      </w:r>
    </w:p>
    <w:p w14:paraId="3D772BC1" w14:textId="77777777" w:rsidR="00FD0F43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на території </w:t>
      </w:r>
      <w:r w:rsidR="000E33FE" w:rsidRPr="00F735E1">
        <w:rPr>
          <w:rFonts w:ascii="Times New Roman" w:eastAsia="Times New Roman" w:hAnsi="Times New Roman" w:cs="Times New Roman"/>
          <w:b/>
          <w:bCs/>
          <w:lang w:eastAsia="ru-RU"/>
        </w:rPr>
        <w:t>міста Буча</w:t>
      </w:r>
      <w:r w:rsidR="00FD0F43"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 та Ворзельського </w:t>
      </w:r>
      <w:proofErr w:type="spellStart"/>
      <w:r w:rsidR="00FD0F43" w:rsidRPr="00F735E1">
        <w:rPr>
          <w:rFonts w:ascii="Times New Roman" w:eastAsia="Times New Roman" w:hAnsi="Times New Roman" w:cs="Times New Roman"/>
          <w:b/>
          <w:bCs/>
          <w:lang w:eastAsia="ru-RU"/>
        </w:rPr>
        <w:t>старостинського</w:t>
      </w:r>
      <w:proofErr w:type="spellEnd"/>
      <w:r w:rsidR="00FD0F43"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 округу</w:t>
      </w:r>
      <w:r w:rsidR="000E33FE"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3D76EECE" w14:textId="2735291E" w:rsidR="006B30BF" w:rsidRPr="00F735E1" w:rsidRDefault="00CC44F0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lang w:eastAsia="ru-RU"/>
        </w:rPr>
        <w:t xml:space="preserve">Бучанської міської </w:t>
      </w:r>
      <w:r w:rsidR="005E7BBA" w:rsidRPr="00F735E1">
        <w:rPr>
          <w:rFonts w:ascii="Times New Roman" w:eastAsia="Times New Roman" w:hAnsi="Times New Roman" w:cs="Times New Roman"/>
          <w:b/>
          <w:bCs/>
          <w:lang w:eastAsia="ru-RU"/>
        </w:rPr>
        <w:t>територіальної громади</w:t>
      </w:r>
    </w:p>
    <w:p w14:paraId="16B433FF" w14:textId="124B0F56" w:rsidR="006B30BF" w:rsidRPr="00F735E1" w:rsidRDefault="006B30BF" w:rsidP="006B30B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F735E1">
        <w:rPr>
          <w:rFonts w:ascii="Times New Roman" w:eastAsia="Times New Roman" w:hAnsi="Times New Roman" w:cs="Times New Roman"/>
          <w:lang w:eastAsia="ru-RU"/>
        </w:rPr>
        <w:t>Ставки встановлюються та</w:t>
      </w:r>
      <w:r w:rsidR="006F1230" w:rsidRPr="00F735E1">
        <w:rPr>
          <w:rFonts w:ascii="Times New Roman" w:eastAsia="Times New Roman" w:hAnsi="Times New Roman" w:cs="Times New Roman"/>
          <w:lang w:eastAsia="ru-RU"/>
        </w:rPr>
        <w:t xml:space="preserve"> вводяться в дію з 01 січня 202</w:t>
      </w:r>
      <w:r w:rsidR="003460E1" w:rsidRPr="00F735E1">
        <w:rPr>
          <w:rFonts w:ascii="Times New Roman" w:eastAsia="Times New Roman" w:hAnsi="Times New Roman" w:cs="Times New Roman"/>
          <w:lang w:eastAsia="ru-RU"/>
        </w:rPr>
        <w:t>2</w:t>
      </w:r>
      <w:r w:rsidRPr="00F735E1">
        <w:rPr>
          <w:rFonts w:ascii="Times New Roman" w:eastAsia="Times New Roman" w:hAnsi="Times New Roman" w:cs="Times New Roman"/>
          <w:lang w:eastAsia="ru-RU"/>
        </w:rPr>
        <w:t xml:space="preserve"> року</w:t>
      </w:r>
      <w:bookmarkEnd w:id="1"/>
      <w:r w:rsidRPr="00F735E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1418"/>
        <w:gridCol w:w="1087"/>
        <w:gridCol w:w="1196"/>
        <w:gridCol w:w="1089"/>
      </w:tblGrid>
      <w:tr w:rsidR="00E51E5D" w:rsidRPr="00F735E1" w14:paraId="6F67A564" w14:textId="77777777" w:rsidTr="00367BE6">
        <w:trPr>
          <w:trHeight w:val="5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8B57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області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49F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8B6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</w:p>
        </w:tc>
        <w:tc>
          <w:tcPr>
            <w:tcW w:w="3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C035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E51E5D" w:rsidRPr="00F735E1" w14:paraId="6275D07A" w14:textId="77777777" w:rsidTr="00367BE6">
        <w:trPr>
          <w:trHeight w:val="6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DBFF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AA6B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8A3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згідно з КОАТУУ</w:t>
            </w:r>
          </w:p>
        </w:tc>
        <w:tc>
          <w:tcPr>
            <w:tcW w:w="337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199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0043D9" w:rsidRPr="00F735E1" w14:paraId="050B5742" w14:textId="77777777" w:rsidTr="00543497">
        <w:trPr>
          <w:trHeight w:val="382"/>
        </w:trPr>
        <w:tc>
          <w:tcPr>
            <w:tcW w:w="9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3BF0" w14:textId="3FE98901" w:rsidR="000043D9" w:rsidRPr="00F735E1" w:rsidRDefault="000043D9" w:rsidP="000043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Бюджет Бучанської міської територіальної громади</w:t>
            </w:r>
          </w:p>
        </w:tc>
      </w:tr>
      <w:tr w:rsidR="00367BE6" w:rsidRPr="00F735E1" w14:paraId="3ED792ED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BB73" w14:textId="77777777" w:rsidR="00367BE6" w:rsidRPr="00F735E1" w:rsidRDefault="00367BE6" w:rsidP="00367BE6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1089" w14:textId="77777777" w:rsidR="00367BE6" w:rsidRPr="00F735E1" w:rsidRDefault="00367BE6" w:rsidP="00367BE6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DFE82" w14:textId="79358A79" w:rsidR="00367BE6" w:rsidRPr="00F735E1" w:rsidRDefault="000043D9" w:rsidP="00367BE6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3210800000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978C" w14:textId="77777777" w:rsidR="00367BE6" w:rsidRPr="00F735E1" w:rsidRDefault="00367BE6" w:rsidP="00367BE6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  <w:t>Місто Буча</w:t>
            </w:r>
          </w:p>
        </w:tc>
      </w:tr>
      <w:tr w:rsidR="00367BE6" w:rsidRPr="00F735E1" w14:paraId="763D0EEF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EE21" w14:textId="14C43D0E" w:rsidR="00367BE6" w:rsidRPr="00F735E1" w:rsidRDefault="00367BE6" w:rsidP="00367BE6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5755" w14:textId="77777777" w:rsidR="00367BE6" w:rsidRPr="00F735E1" w:rsidRDefault="00367BE6" w:rsidP="00367BE6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22E92" w14:textId="09D2DCF3" w:rsidR="00367BE6" w:rsidRPr="00F735E1" w:rsidRDefault="000043D9" w:rsidP="00367BE6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18"/>
                <w:szCs w:val="18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3210945600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76F2" w14:textId="79730B2C" w:rsidR="00367BE6" w:rsidRPr="00F735E1" w:rsidRDefault="00BD5063" w:rsidP="00367BE6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  <w:t xml:space="preserve">смт. Ворзель </w:t>
            </w:r>
          </w:p>
        </w:tc>
      </w:tr>
      <w:tr w:rsidR="00E51E5D" w:rsidRPr="00F735E1" w14:paraId="53B8344F" w14:textId="77777777" w:rsidTr="00367BE6">
        <w:trPr>
          <w:trHeight w:val="375"/>
        </w:trPr>
        <w:tc>
          <w:tcPr>
            <w:tcW w:w="469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C695C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Вид цільового призначення земель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4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D16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Ставки податку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 xml:space="preserve">3 </w:t>
            </w:r>
          </w:p>
        </w:tc>
      </w:tr>
      <w:tr w:rsidR="00E51E5D" w:rsidRPr="00F735E1" w14:paraId="5DCFB59E" w14:textId="77777777" w:rsidTr="00367BE6">
        <w:trPr>
          <w:trHeight w:val="630"/>
        </w:trPr>
        <w:tc>
          <w:tcPr>
            <w:tcW w:w="469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CBB9702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4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1F8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(відсотків нормативної грошової оцінки)</w:t>
            </w:r>
          </w:p>
        </w:tc>
      </w:tr>
      <w:tr w:rsidR="00E51E5D" w:rsidRPr="00F735E1" w14:paraId="24336EE5" w14:textId="77777777" w:rsidTr="00367BE6">
        <w:trPr>
          <w:trHeight w:val="1230"/>
        </w:trPr>
        <w:tc>
          <w:tcPr>
            <w:tcW w:w="469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47748FE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DC8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70A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E51E5D" w:rsidRPr="00F735E1" w14:paraId="2BB163BC" w14:textId="77777777" w:rsidTr="00367BE6">
        <w:trPr>
          <w:trHeight w:val="7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1D0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A86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найменування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77F2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8602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E7C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6F3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</w:tr>
      <w:tr w:rsidR="00E51E5D" w:rsidRPr="00F735E1" w14:paraId="21B88D2F" w14:textId="77777777" w:rsidTr="00367BE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DE6A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6E6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сільськогосподарського призначення </w:t>
            </w:r>
          </w:p>
        </w:tc>
      </w:tr>
      <w:tr w:rsidR="00E51E5D" w:rsidRPr="00F735E1" w14:paraId="1C46FB97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1226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1FFC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товарного сільськогосподарського виробництва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DAC5" w14:textId="17F0D778" w:rsidR="00E51E5D" w:rsidRPr="00F735E1" w:rsidRDefault="00F735E1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7155" w14:textId="067BCC4B" w:rsidR="00E51E5D" w:rsidRPr="00F735E1" w:rsidRDefault="00F735E1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CBC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767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5793A375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9E7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B6B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фермерського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280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9DA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45A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92D5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6C8663CC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B48A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07B2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особистого селянського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1147" w14:textId="7780A7D7" w:rsidR="00E51E5D" w:rsidRPr="00F735E1" w:rsidRDefault="00327183" w:rsidP="003271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B3EC" w14:textId="1A35333D" w:rsidR="00E51E5D" w:rsidRPr="00F735E1" w:rsidRDefault="00327183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4A8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4A62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2F734630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6CE9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24C0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підсобного сільського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A83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8D2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2A0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2DBB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652B2916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5E73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58C3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індивідуального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1BC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E97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946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391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188F2DD8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0E2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D95C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824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A2A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DDD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E81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41CE0E8C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847F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CB7C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городництва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3B9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377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DD1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CE2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0497FF39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F80A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4FAE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сінокосіння і випасання худоби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9AF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6D3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AF83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361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A87562" w:rsidRPr="00F735E1" w14:paraId="05BA82A9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E767" w14:textId="77777777" w:rsidR="00A87562" w:rsidRPr="00F735E1" w:rsidRDefault="00A87562" w:rsidP="00A875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2F03" w14:textId="77777777" w:rsidR="00A87562" w:rsidRPr="00F735E1" w:rsidRDefault="00A87562" w:rsidP="00A875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дослідних і навчальних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62B3" w14:textId="721F996E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5A59" w14:textId="6A966E58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E2B2" w14:textId="77777777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A2C1" w14:textId="77777777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52AA7B7D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37E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8C3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7C15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1FA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097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6AA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087B4515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41EC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00EF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надання послуг у сільському господарстві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9096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BA7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1C67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5A5C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1AD782FA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D8F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9D18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922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07A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EE14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4463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5EF5AF78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71C8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F201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іншого сільськогосподарського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DCD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F595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332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AA87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6A353E77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71C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01.14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8BD5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335C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271D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637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D313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466C6281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4EC6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B8D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житлової забудови</w:t>
            </w:r>
          </w:p>
        </w:tc>
      </w:tr>
      <w:tr w:rsidR="00E51E5D" w:rsidRPr="00F735E1" w14:paraId="6E81E587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CA80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6FF6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F393" w14:textId="1B80BC71" w:rsidR="00E51E5D" w:rsidRPr="00F735E1" w:rsidRDefault="004D71B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4BFC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C682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3967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6721E816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665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68C6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житлового будівництва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5FF9" w14:textId="33DBBFB7" w:rsidR="00E51E5D" w:rsidRPr="00F735E1" w:rsidRDefault="00A87562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</w:t>
            </w:r>
            <w:r w:rsidR="00E51E5D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D0D0" w14:textId="5B01C31D" w:rsidR="00E51E5D" w:rsidRPr="00F735E1" w:rsidRDefault="00A87562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910E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A99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A87562" w:rsidRPr="00F735E1" w14:paraId="63E18649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72DB" w14:textId="77777777" w:rsidR="00A87562" w:rsidRPr="00F735E1" w:rsidRDefault="00A87562" w:rsidP="00A875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D62" w14:textId="77777777" w:rsidR="00A87562" w:rsidRPr="00F735E1" w:rsidRDefault="00A87562" w:rsidP="00A875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9B2C0C9" w14:textId="46962BC0" w:rsidR="00A87562" w:rsidRPr="00F735E1" w:rsidRDefault="004D71B9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99AC658" w14:textId="076E826B" w:rsidR="00A87562" w:rsidRPr="00F735E1" w:rsidRDefault="004D71B9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0A64" w14:textId="77777777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71CD" w14:textId="77777777" w:rsidR="00A87562" w:rsidRPr="00F735E1" w:rsidRDefault="00A87562" w:rsidP="00A87562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352852A7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7CE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8B3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3470" w14:textId="1425D0C4" w:rsidR="00E51E5D" w:rsidRPr="00F735E1" w:rsidRDefault="00A820E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A87562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91C4" w14:textId="26D7024E" w:rsidR="00E51E5D" w:rsidRPr="00F735E1" w:rsidRDefault="00A820E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A87562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E751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E379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7A69C420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A543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D7F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індивідуальних гаражів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E8729A" w14:textId="3AEF0513" w:rsidR="00E51E5D" w:rsidRPr="00F735E1" w:rsidRDefault="004D71B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08131F3" w14:textId="77777777" w:rsidR="00E51E5D" w:rsidRPr="00F735E1" w:rsidRDefault="00265D1B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ED00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FBE8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72DE08FD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FF74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DA7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гаражного будівництва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4B9C9D" w14:textId="3A742F68" w:rsidR="00E51E5D" w:rsidRPr="00F735E1" w:rsidRDefault="004D71B9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EC41D81" w14:textId="77777777" w:rsidR="00E51E5D" w:rsidRPr="00F735E1" w:rsidRDefault="00265D1B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E256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DC7A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E51E5D" w:rsidRPr="00F735E1" w14:paraId="7F32A4FA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B57D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65B0" w14:textId="77777777" w:rsidR="00E51E5D" w:rsidRPr="00F735E1" w:rsidRDefault="00E51E5D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іншої житлової забудови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CC48" w14:textId="2570463B" w:rsidR="00E51E5D" w:rsidRPr="00F735E1" w:rsidRDefault="00DD373F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BA9A" w14:textId="1731755E" w:rsidR="00E51E5D" w:rsidRPr="00F735E1" w:rsidRDefault="00DD373F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749F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C6F6" w14:textId="77777777" w:rsidR="00E51E5D" w:rsidRPr="00F735E1" w:rsidRDefault="00E51E5D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ADB3A18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1450" w14:textId="77777777" w:rsidR="00406B70" w:rsidRPr="00F735E1" w:rsidRDefault="00406B70" w:rsidP="00C07DC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26E5" w14:textId="77777777" w:rsidR="00406B70" w:rsidRPr="00F735E1" w:rsidRDefault="00406B70" w:rsidP="00C07DC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CCE7" w14:textId="77777777" w:rsidR="00406B70" w:rsidRPr="00F735E1" w:rsidRDefault="00406B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65C0" w14:textId="77777777" w:rsidR="00406B70" w:rsidRPr="00F735E1" w:rsidRDefault="00406B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5A8E" w14:textId="77777777" w:rsidR="00406B70" w:rsidRPr="00F735E1" w:rsidRDefault="00406B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DF1D" w14:textId="77777777" w:rsidR="00406B70" w:rsidRPr="00F735E1" w:rsidRDefault="00406B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C12E331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8D6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646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громадської забудови </w:t>
            </w:r>
          </w:p>
        </w:tc>
      </w:tr>
      <w:tr w:rsidR="00406B70" w:rsidRPr="00F735E1" w14:paraId="24E6A0B1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CC1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101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AFF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B69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500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73C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4E03855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626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8A1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освіти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AE4868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0A7BC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6AA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245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3B29F2A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F21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34B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охорони здоров’я та соціальної допомоги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FB706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B14BE5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168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D82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422930F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F00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8B0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громадських та релігійних організацій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15E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819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073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E43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C3F4945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884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FAB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культурно-просвітницького обслуговування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2B4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12B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E10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D4B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6B02258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BF5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86B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екстериторіальних організацій та органів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A62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C9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79C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825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E99CC0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6DC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1CA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C0D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919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F7C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223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23C5AAD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152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94B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33F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F58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2C7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B00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499B880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74C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505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BCC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D7F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B36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A21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5B9D616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DB2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E43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61B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F74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6A4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810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2C91A26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D1D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531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6A5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E61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1A0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A20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9362D79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E66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5CB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4A5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F8F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F90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EDC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31617C8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80D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BD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D4A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E4B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9A7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AA1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03639C6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554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8E4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органів ДСНС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6C4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868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E5B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E4A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CD4AA07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44B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03.15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B80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260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F46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709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CBF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224458B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A15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556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3A1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A28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FFF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884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65E4B4E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A3F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E71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природно-заповідного фонду </w:t>
            </w:r>
          </w:p>
        </w:tc>
      </w:tr>
      <w:tr w:rsidR="00406B70" w:rsidRPr="00F735E1" w14:paraId="582AEE4F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CE4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233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531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BB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0AD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2B7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9DAED48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3F7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82B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природних заповідників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6ED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36D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E98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FF1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9C80F8A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A34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60A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національних природних парків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53A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8EE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0E3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DC6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A971D83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FD1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E06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ботанічних садів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C95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634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34E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30A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D75822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FB1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71C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88E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2F7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5D8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91D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D5968D8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2AB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A82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066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866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968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779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35DC319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2A1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A04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CCC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302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185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CF2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FBE7464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501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D95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заказників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DDA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A50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168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CF6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67ADE44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EF3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682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539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F8D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04E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FA7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B831148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886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DB7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пам’яток природи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139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70A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E7B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604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E7B17AA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C54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2C7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614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68B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1E1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902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0F26065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930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05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24D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іншого природоохоронного призначення </w:t>
            </w:r>
          </w:p>
        </w:tc>
      </w:tr>
      <w:tr w:rsidR="00406B70" w:rsidRPr="00F735E1" w14:paraId="33877319" w14:textId="77777777" w:rsidTr="00367BE6">
        <w:trPr>
          <w:trHeight w:val="45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A1B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A49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</w:p>
        </w:tc>
      </w:tr>
      <w:tr w:rsidR="00406B70" w:rsidRPr="00F735E1" w14:paraId="137564DD" w14:textId="77777777" w:rsidTr="00367BE6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7670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C61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профілактики захворювань і лікування людей)</w:t>
            </w:r>
          </w:p>
        </w:tc>
      </w:tr>
      <w:tr w:rsidR="00406B70" w:rsidRPr="00F735E1" w14:paraId="2580D900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1E5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E85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санаторно-оздоровчих закладів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36CE" w14:textId="0DAFA43D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4C57" w14:textId="4E545A5A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4E5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3EC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F73944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942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EDD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4D9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159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0DD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AB5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C490B32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656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919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інших оздоровчих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0269" w14:textId="28EFEEF2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4FD5" w14:textId="3D456D24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887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91F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4A3481B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309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F56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67C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FE9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293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29E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90AA848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19F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D5C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рекреаційного призначення</w:t>
            </w:r>
          </w:p>
        </w:tc>
      </w:tr>
      <w:tr w:rsidR="00CE7A8C" w:rsidRPr="00F735E1" w14:paraId="621B7274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118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35BD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рекреаційного призначення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5C6B" w14:textId="268F7EEC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36AA" w14:textId="59A0FA2F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B74E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F0DF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CE7A8C" w:rsidRPr="00F735E1" w14:paraId="544A6BC0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A501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0189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фізичної культури і спорту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CD5E" w14:textId="24AAD000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7EDD" w14:textId="67BC0853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DDD2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8C98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CE7A8C" w:rsidRPr="00F735E1" w14:paraId="7401E744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77FF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43E9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індивідуального дачного будівництва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060D" w14:textId="754EDA91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1AB4" w14:textId="134987D6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6082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0B1B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CE7A8C" w:rsidRPr="00F735E1" w14:paraId="6832103C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2174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1B75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дачного будівництва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39CF" w14:textId="68D1CD74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A006" w14:textId="19FC6514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009D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593A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E1F21EC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CBE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2B4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B5F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7BE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EE5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599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49FF742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29A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0FF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історико-культурного призначення </w:t>
            </w:r>
          </w:p>
        </w:tc>
      </w:tr>
      <w:tr w:rsidR="00406B70" w:rsidRPr="00F735E1" w14:paraId="7C57BB66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5CF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6BB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D6A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545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F2E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7B3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06FC2FB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258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08.02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6E0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E9E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FC1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C88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02D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3D8A5B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0A3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196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історико-культурного призначення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33D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E4D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2A9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501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D6FAF79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C32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E52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5E3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FA9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4D3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135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02A76D6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77A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C1B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лісогосподарського призначення</w:t>
            </w:r>
          </w:p>
        </w:tc>
      </w:tr>
      <w:tr w:rsidR="00406B70" w:rsidRPr="00F735E1" w14:paraId="06C3E63C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96E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023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44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B19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89E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7A2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BCBD6D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3FA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917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лісогосподарського призначення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FA4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B8F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55B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3F5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1DA64B3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58C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1C7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C83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6D9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A13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2AF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BFF8FC1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F84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853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водного фонду</w:t>
            </w:r>
          </w:p>
        </w:tc>
      </w:tr>
      <w:tr w:rsidR="00406B70" w:rsidRPr="00F735E1" w14:paraId="04F0965A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A89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968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водними об’єктами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BC4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2C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137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655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4298A14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ADF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000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8BC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11D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AE8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BB0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D3AE483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043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BCB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1AB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73D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CFE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E35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339015C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3BA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22C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ED1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033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501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468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0589DE3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0F7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61C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догляду за береговими смугами водних шляхів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304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2E1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424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753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FF40F66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D31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4FE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сінокосіння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10A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197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1B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193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F477664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BEE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9D4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рибогосподарських потреб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509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43E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60A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5E5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3EEC635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B00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8E6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01A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1D4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790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311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5A15C1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9A3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54A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проведення науково-дослідних робіт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2DC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858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774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42C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4F7EC2B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37C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6B9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81E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6DE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82E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8F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3E6AF77" w14:textId="77777777" w:rsidTr="00367BE6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0F8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949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AB0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633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EA2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059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FA10AC4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6AF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F7A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6F4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EE6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8EF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32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7DC962A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B9B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E03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промисловості</w:t>
            </w:r>
          </w:p>
        </w:tc>
      </w:tr>
      <w:tr w:rsidR="00CE7A8C" w:rsidRPr="00F735E1" w14:paraId="235A6082" w14:textId="77777777" w:rsidTr="00367BE6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B095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3079" w14:textId="77777777" w:rsidR="00CE7A8C" w:rsidRPr="00F735E1" w:rsidRDefault="00CE7A8C" w:rsidP="00CE7A8C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84F9" w14:textId="7170A4D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1768" w14:textId="4366F1F8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A72D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649C" w14:textId="77777777" w:rsidR="00CE7A8C" w:rsidRPr="00F735E1" w:rsidRDefault="00CE7A8C" w:rsidP="00CE7A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585F642" w14:textId="77777777" w:rsidTr="00367BE6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18A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2FD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FFA8" w14:textId="237413A9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D015" w14:textId="5789F671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9FC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641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09F8211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153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FDF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4A98" w14:textId="03444C1D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7CD7" w14:textId="2749BDB5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12D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31B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D994490" w14:textId="77777777" w:rsidTr="00367BE6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835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11.04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9CA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C36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A34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AD7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88F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0A76A49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3F4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318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0FF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3D6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E3D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B5A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7140DB4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493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7C8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транспорту</w:t>
            </w:r>
          </w:p>
        </w:tc>
      </w:tr>
      <w:tr w:rsidR="00406B70" w:rsidRPr="00F735E1" w14:paraId="580FB1A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70E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5450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3C1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B6B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762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B6C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1DAECF3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564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195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4C1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A88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6BD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938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37D620F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FB9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D85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F8F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E00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FF0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6A6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9179817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AA4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FF1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5119" w14:textId="32194965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F3B7" w14:textId="119BA54A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7FD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EBB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F3499FD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6972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120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972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083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02C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C1B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46F9CC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4DF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A20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6B5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DA27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DE5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7C3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6AF02585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703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524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A5F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E0B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296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A10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475817F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495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695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2D89" w14:textId="553BA200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AF13" w14:textId="2B6DE342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184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8A3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8A875CE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BD1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71B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B9E6" w14:textId="64A3BDEA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716A" w14:textId="0304F686" w:rsidR="00406B70" w:rsidRPr="00F735E1" w:rsidRDefault="00CE7A8C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406B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D4F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B8F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35B34AD3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41C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E58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3AE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59E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DBC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A00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B2E797F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3F4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F46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зв’язку</w:t>
            </w:r>
          </w:p>
        </w:tc>
      </w:tr>
      <w:tr w:rsidR="00406B70" w:rsidRPr="00F735E1" w14:paraId="416663A0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B67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7E9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649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C67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48A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250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A828F50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CD5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334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804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30E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4F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9CA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8048EE1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AA3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8B4B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A67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1F7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F7F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CA3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667193A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FA9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7808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B5A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A7E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450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E30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B3D0AD9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A60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34B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енергетики</w:t>
            </w:r>
          </w:p>
        </w:tc>
      </w:tr>
      <w:tr w:rsidR="00406B70" w:rsidRPr="00F735E1" w14:paraId="5B52002B" w14:textId="77777777" w:rsidTr="00367BE6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13C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972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8A0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82A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963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8988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112DF6A8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62AF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D77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24A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03C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306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7E3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E0124A0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454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874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D51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366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5C3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90A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4E6E72C0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D78E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</w:t>
            </w:r>
          </w:p>
        </w:tc>
        <w:tc>
          <w:tcPr>
            <w:tcW w:w="8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3CB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оборони</w:t>
            </w:r>
          </w:p>
        </w:tc>
      </w:tr>
      <w:tr w:rsidR="00406B70" w:rsidRPr="00F735E1" w14:paraId="676D542A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1F0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15.01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D28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Збройних Сил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DC2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FD8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7F8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790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7464A8F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BFC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EE9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військових частин (підрозділів) Національної гвардії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1B6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FE8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53E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0DC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D5549BC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4F0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9BC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Держприкордонслужби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122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915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D10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E18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39AC66E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A7C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A97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СБУ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70C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420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494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062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52BDB68C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246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7755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Держспецтрансслужби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D1A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71A5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A474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C3F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42039F1" w14:textId="77777777" w:rsidTr="00367BE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F99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02CD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Служби зовнішньої розвідки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505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A3C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DDC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241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869DBEF" w14:textId="77777777" w:rsidTr="00367BE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780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0466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99D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BBD2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397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2DDB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5003101" w14:textId="77777777" w:rsidTr="00367BE6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5491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F227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93D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787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6E6F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916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72EF529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AE4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EAFA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запасу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39D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79E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4EC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2DC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F5093FB" w14:textId="77777777" w:rsidTr="00367B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F54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6183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резервного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D6EC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112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AA8E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FBED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0ECB4BDE" w14:textId="77777777" w:rsidTr="00367B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D8B4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4709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загального користування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F59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035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066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5A33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406B70" w:rsidRPr="00F735E1" w14:paraId="204D6BF6" w14:textId="77777777" w:rsidTr="00367BE6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485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BA8C" w14:textId="77777777" w:rsidR="00406B70" w:rsidRPr="00F735E1" w:rsidRDefault="00406B70" w:rsidP="00E51E5D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97DA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5DF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8E90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0401" w14:textId="77777777" w:rsidR="00406B70" w:rsidRPr="00F735E1" w:rsidRDefault="00406B70" w:rsidP="00E51E5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</w:tbl>
    <w:p w14:paraId="55338ECA" w14:textId="77777777" w:rsidR="00D42576" w:rsidRPr="00F735E1" w:rsidRDefault="00D42576" w:rsidP="00E850BB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</w:rPr>
      </w:pPr>
    </w:p>
    <w:p w14:paraId="35F9ADBB" w14:textId="77777777" w:rsidR="00E850BB" w:rsidRPr="00F735E1" w:rsidRDefault="00E850BB" w:rsidP="00E850BB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F735E1">
        <w:rPr>
          <w:rFonts w:ascii="Times New Roman" w:hAnsi="Times New Roman"/>
          <w:noProof/>
          <w:sz w:val="24"/>
          <w:szCs w:val="24"/>
        </w:rPr>
        <w:t>__________</w:t>
      </w:r>
    </w:p>
    <w:p w14:paraId="468AAA50" w14:textId="77777777" w:rsidR="00E850BB" w:rsidRPr="00F735E1" w:rsidRDefault="00E850BB" w:rsidP="00E850BB">
      <w:pPr>
        <w:pStyle w:val="af"/>
        <w:spacing w:before="0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1</w:t>
      </w:r>
      <w:r w:rsidRPr="00F735E1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14:paraId="50B48E90" w14:textId="77777777" w:rsidR="00E850BB" w:rsidRPr="00F735E1" w:rsidRDefault="00E850BB" w:rsidP="00E850BB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2</w:t>
      </w:r>
      <w:r w:rsidRPr="00F735E1">
        <w:rPr>
          <w:rFonts w:ascii="Times New Roman" w:hAnsi="Times New Roman"/>
          <w:noProof/>
          <w:sz w:val="20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14:paraId="39CDF970" w14:textId="77777777" w:rsidR="00E850BB" w:rsidRPr="00F735E1" w:rsidRDefault="00E850BB" w:rsidP="00E850BB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3</w:t>
      </w:r>
      <w:r w:rsidRPr="00F735E1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2DE71056" w14:textId="77777777" w:rsidR="00E850BB" w:rsidRPr="00F735E1" w:rsidRDefault="00E850BB" w:rsidP="00E850BB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4</w:t>
      </w:r>
      <w:r w:rsidRPr="00F735E1">
        <w:rPr>
          <w:rFonts w:ascii="Times New Roman" w:hAnsi="Times New Roman"/>
          <w:noProof/>
          <w:sz w:val="20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14:paraId="146A7422" w14:textId="77777777" w:rsidR="00687B0F" w:rsidRPr="00F735E1" w:rsidRDefault="00687B0F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52F5FB5E" w14:textId="2A45DB3C" w:rsidR="005B2A9D" w:rsidRPr="00F735E1" w:rsidRDefault="005B2A9D" w:rsidP="005B2A9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t xml:space="preserve">Секретар ради                                                                                           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>Т.</w:t>
      </w:r>
      <w:r w:rsidR="00AC6739" w:rsidRPr="00F735E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 xml:space="preserve">О. </w:t>
      </w:r>
      <w:proofErr w:type="spellStart"/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>Шаправський</w:t>
      </w:r>
      <w:proofErr w:type="spellEnd"/>
      <w:r w:rsidR="008131D7" w:rsidRPr="00F735E1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14:paraId="41B915C6" w14:textId="77777777" w:rsidR="00687B0F" w:rsidRPr="00F735E1" w:rsidRDefault="00687B0F" w:rsidP="00687B0F">
      <w:pPr>
        <w:pStyle w:val="af"/>
        <w:ind w:firstLine="0"/>
        <w:jc w:val="both"/>
        <w:rPr>
          <w:rFonts w:ascii="Times New Roman" w:hAnsi="Times New Roman"/>
          <w:noProof/>
          <w:sz w:val="20"/>
        </w:rPr>
      </w:pPr>
    </w:p>
    <w:p w14:paraId="7485117C" w14:textId="578D8E5F" w:rsidR="00687B0F" w:rsidRPr="00F735E1" w:rsidRDefault="00687B0F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6C9BA71A" w14:textId="5CE101FE" w:rsidR="0050171B" w:rsidRPr="00F735E1" w:rsidRDefault="0050171B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3F16429E" w14:textId="54067CF7" w:rsidR="00CA2D01" w:rsidRPr="00F735E1" w:rsidRDefault="00CA2D01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17F4FA35" w14:textId="2C2F7B01" w:rsidR="00CA2D01" w:rsidRPr="00F735E1" w:rsidRDefault="00CA2D01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348E8E3C" w14:textId="5BF36877" w:rsidR="00CA2D01" w:rsidRPr="00F735E1" w:rsidRDefault="00CA2D01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23FB80D0" w14:textId="77777777" w:rsidR="00CA2D01" w:rsidRPr="00F735E1" w:rsidRDefault="00CA2D01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3C325D31" w14:textId="77777777" w:rsidR="0050171B" w:rsidRPr="00F735E1" w:rsidRDefault="0050171B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0CFEA5B7" w14:textId="77777777" w:rsidR="00FD0F43" w:rsidRPr="00F735E1" w:rsidRDefault="00FD0F43" w:rsidP="00E850BB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2ACCAB9B" w14:textId="20281D06" w:rsidR="00700303" w:rsidRPr="00F735E1" w:rsidRDefault="00964562" w:rsidP="00FD0F43">
      <w:pPr>
        <w:tabs>
          <w:tab w:val="left" w:pos="8247"/>
        </w:tabs>
        <w:ind w:left="5672"/>
        <w:rPr>
          <w:rFonts w:hint="eastAsia"/>
          <w:b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lastRenderedPageBreak/>
        <w:tab/>
      </w:r>
      <w:r w:rsidR="00FD0F43" w:rsidRPr="00F735E1">
        <w:rPr>
          <w:rFonts w:ascii="Times New Roman" w:eastAsia="Times New Roman" w:hAnsi="Times New Roman" w:cs="Times New Roman"/>
          <w:b/>
          <w:lang w:eastAsia="ru-RU"/>
        </w:rPr>
        <w:tab/>
      </w:r>
      <w:r w:rsidR="006B30BF" w:rsidRPr="00F735E1">
        <w:rPr>
          <w:rFonts w:ascii="Times New Roman" w:eastAsia="Times New Roman" w:hAnsi="Times New Roman" w:cs="Times New Roman"/>
          <w:b/>
          <w:lang w:eastAsia="ru-RU"/>
        </w:rPr>
        <w:t>Додаток 3</w:t>
      </w:r>
      <w:r w:rsidR="006B30BF" w:rsidRPr="00F735E1">
        <w:rPr>
          <w:rFonts w:ascii="Times New Roman" w:eastAsia="Times New Roman" w:hAnsi="Times New Roman" w:cs="Times New Roman"/>
          <w:b/>
          <w:lang w:eastAsia="ru-RU"/>
        </w:rPr>
        <w:br/>
      </w:r>
      <w:r w:rsidR="00700303" w:rsidRPr="00F735E1">
        <w:rPr>
          <w:b/>
        </w:rPr>
        <w:t>до рішення Бучанської міської ради</w:t>
      </w:r>
    </w:p>
    <w:p w14:paraId="4C0FCEB7" w14:textId="77777777" w:rsidR="000D4209" w:rsidRPr="00F735E1" w:rsidRDefault="000D4209" w:rsidP="000D4209">
      <w:pPr>
        <w:ind w:left="3686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35E1">
        <w:rPr>
          <w:b/>
        </w:rPr>
        <w:t xml:space="preserve">№  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-1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6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-VIII</w:t>
      </w:r>
      <w:r w:rsidRPr="00F735E1">
        <w:rPr>
          <w:b/>
        </w:rPr>
        <w:t xml:space="preserve"> від  2</w:t>
      </w:r>
      <w:r>
        <w:rPr>
          <w:b/>
        </w:rPr>
        <w:t>6</w:t>
      </w:r>
      <w:r w:rsidRPr="00F735E1">
        <w:rPr>
          <w:b/>
        </w:rPr>
        <w:t>.0</w:t>
      </w:r>
      <w:r>
        <w:rPr>
          <w:b/>
        </w:rPr>
        <w:t>8</w:t>
      </w:r>
      <w:r w:rsidRPr="00F735E1">
        <w:rPr>
          <w:b/>
        </w:rPr>
        <w:t>.2021 р.</w:t>
      </w:r>
    </w:p>
    <w:p w14:paraId="5EE9645B" w14:textId="77777777" w:rsidR="00AC39DB" w:rsidRPr="00F735E1" w:rsidRDefault="00AC39DB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BBD638" w14:textId="77777777" w:rsidR="006B30BF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земельного податку за земельні ділянки, що перебувають </w:t>
      </w:r>
    </w:p>
    <w:p w14:paraId="5315F00B" w14:textId="77777777" w:rsidR="006B30BF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 постійному користуванні платників податків</w:t>
      </w:r>
    </w:p>
    <w:p w14:paraId="73E256A2" w14:textId="77777777" w:rsidR="00FD0F43" w:rsidRPr="00F735E1" w:rsidRDefault="006B30BF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території </w:t>
      </w:r>
      <w:r w:rsidR="000E33FE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міста Буча</w:t>
      </w:r>
      <w:r w:rsidR="00E51631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та Во</w:t>
      </w:r>
      <w:r w:rsidR="00AC6739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="00E51631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зельського </w:t>
      </w:r>
      <w:proofErr w:type="spellStart"/>
      <w:r w:rsidR="00E51631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старостинського</w:t>
      </w:r>
      <w:proofErr w:type="spellEnd"/>
      <w:r w:rsidR="00E51631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округу</w:t>
      </w:r>
      <w:r w:rsidR="000E33FE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0BA6BDB3" w14:textId="3DEE23DB" w:rsidR="006B30BF" w:rsidRPr="00F735E1" w:rsidRDefault="008A3FA6" w:rsidP="006B30BF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Бучанської міської </w:t>
      </w:r>
      <w:r w:rsidR="005E7BB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територіальної громади</w:t>
      </w:r>
    </w:p>
    <w:p w14:paraId="16C83E7E" w14:textId="4D226908" w:rsidR="00902B91" w:rsidRPr="00F735E1" w:rsidRDefault="00C92488" w:rsidP="005C5DA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F735E1">
        <w:rPr>
          <w:rFonts w:ascii="Times New Roman" w:eastAsia="Times New Roman" w:hAnsi="Times New Roman" w:cs="Times New Roman"/>
          <w:lang w:eastAsia="ru-RU"/>
        </w:rPr>
        <w:t xml:space="preserve">Ставки встановлюються </w:t>
      </w:r>
      <w:r w:rsidR="006B30BF" w:rsidRPr="00F735E1">
        <w:rPr>
          <w:rFonts w:ascii="Times New Roman" w:eastAsia="Times New Roman" w:hAnsi="Times New Roman" w:cs="Times New Roman"/>
          <w:lang w:eastAsia="ru-RU"/>
        </w:rPr>
        <w:t>та вводяться в дію з 01 січня 202</w:t>
      </w:r>
      <w:r w:rsidR="003460E1" w:rsidRPr="00F735E1">
        <w:rPr>
          <w:rFonts w:ascii="Times New Roman" w:eastAsia="Times New Roman" w:hAnsi="Times New Roman" w:cs="Times New Roman"/>
          <w:lang w:eastAsia="ru-RU"/>
        </w:rPr>
        <w:t>2</w:t>
      </w:r>
      <w:r w:rsidR="006B30BF" w:rsidRPr="00F735E1">
        <w:rPr>
          <w:rFonts w:ascii="Times New Roman" w:eastAsia="Times New Roman" w:hAnsi="Times New Roman" w:cs="Times New Roman"/>
          <w:lang w:eastAsia="ru-RU"/>
        </w:rPr>
        <w:t xml:space="preserve"> року.</w:t>
      </w:r>
    </w:p>
    <w:tbl>
      <w:tblPr>
        <w:tblW w:w="93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544"/>
        <w:gridCol w:w="1701"/>
        <w:gridCol w:w="3370"/>
      </w:tblGrid>
      <w:tr w:rsidR="00BC4C54" w:rsidRPr="00F735E1" w14:paraId="654B5F04" w14:textId="77777777" w:rsidTr="0093594B">
        <w:trPr>
          <w:trHeight w:val="5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219A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області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048E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району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C633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</w:p>
        </w:tc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943B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BC4C54" w:rsidRPr="00F735E1" w14:paraId="0B475B10" w14:textId="77777777" w:rsidTr="0093594B">
        <w:trPr>
          <w:trHeight w:val="6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1684" w14:textId="77777777" w:rsidR="00BC4C54" w:rsidRPr="00F735E1" w:rsidRDefault="00BC4C54" w:rsidP="000931C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7550" w14:textId="77777777" w:rsidR="00BC4C54" w:rsidRPr="00F735E1" w:rsidRDefault="00BC4C54" w:rsidP="000931C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29BE" w14:textId="77777777" w:rsidR="00BC4C54" w:rsidRPr="00F735E1" w:rsidRDefault="00BC4C54" w:rsidP="000931C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згідно з КОАТУУ</w:t>
            </w:r>
          </w:p>
        </w:tc>
        <w:tc>
          <w:tcPr>
            <w:tcW w:w="33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5A41" w14:textId="77777777" w:rsidR="00BC4C54" w:rsidRPr="00F735E1" w:rsidRDefault="00BC4C54" w:rsidP="000931C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CA2D01" w:rsidRPr="00F735E1" w14:paraId="4C867D74" w14:textId="77777777" w:rsidTr="00F35276">
        <w:trPr>
          <w:trHeight w:val="353"/>
        </w:trPr>
        <w:tc>
          <w:tcPr>
            <w:tcW w:w="9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A61D" w14:textId="15AF377D" w:rsidR="00CA2D01" w:rsidRPr="00F735E1" w:rsidRDefault="00CA2D01" w:rsidP="00CA2D0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Бюджет Бучанської міської територіальної громади</w:t>
            </w:r>
          </w:p>
        </w:tc>
      </w:tr>
      <w:tr w:rsidR="00CA2D01" w:rsidRPr="00F735E1" w14:paraId="7F039068" w14:textId="77777777" w:rsidTr="00CB706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3A6C" w14:textId="4CEFE6F7" w:rsidR="00CA2D01" w:rsidRPr="00F735E1" w:rsidRDefault="00CA2D01" w:rsidP="00CA2D0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1143" w14:textId="240A1BA6" w:rsidR="00CA2D01" w:rsidRPr="00F735E1" w:rsidRDefault="00CA2D01" w:rsidP="00CA2D0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EA84" w14:textId="3C3E6291" w:rsidR="00CA2D01" w:rsidRPr="00F735E1" w:rsidRDefault="00CA2D01" w:rsidP="00CA2D0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3210800000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A61D" w14:textId="10B2BE80" w:rsidR="00CA2D01" w:rsidRPr="00F735E1" w:rsidRDefault="00CA2D01" w:rsidP="00CA2D0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  <w:t>Місто Буча</w:t>
            </w:r>
          </w:p>
        </w:tc>
      </w:tr>
      <w:tr w:rsidR="00CA2D01" w:rsidRPr="00F735E1" w14:paraId="2CA1FB9A" w14:textId="77777777" w:rsidTr="00CB706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D8DF" w14:textId="3AAE55D3" w:rsidR="00CA2D01" w:rsidRPr="00F735E1" w:rsidRDefault="00CA2D01" w:rsidP="00CA2D0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BCD9" w14:textId="77777777" w:rsidR="00CA2D01" w:rsidRPr="00F735E1" w:rsidRDefault="00CA2D01" w:rsidP="00CA2D0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C8DF" w14:textId="3442F517" w:rsidR="00CA2D01" w:rsidRPr="00F735E1" w:rsidRDefault="00CA2D01" w:rsidP="00CA2D0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18"/>
                <w:szCs w:val="18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3210945600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C631" w14:textId="1B48A508" w:rsidR="00CA2D01" w:rsidRPr="00F735E1" w:rsidRDefault="00CA2D01" w:rsidP="00CA2D0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kern w:val="0"/>
                <w:sz w:val="20"/>
                <w:szCs w:val="20"/>
                <w:lang w:eastAsia="uk-UA" w:bidi="ar-SA"/>
              </w:rPr>
              <w:t xml:space="preserve">смт. Ворзель </w:t>
            </w:r>
          </w:p>
        </w:tc>
      </w:tr>
    </w:tbl>
    <w:p w14:paraId="6BD2C299" w14:textId="77777777" w:rsidR="00901865" w:rsidRPr="00F735E1" w:rsidRDefault="00901865">
      <w:pPr>
        <w:rPr>
          <w:rFonts w:hint="eastAsia"/>
        </w:rPr>
      </w:pPr>
    </w:p>
    <w:tbl>
      <w:tblPr>
        <w:tblW w:w="93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7"/>
        <w:gridCol w:w="3260"/>
        <w:gridCol w:w="1417"/>
        <w:gridCol w:w="1254"/>
        <w:gridCol w:w="1257"/>
        <w:gridCol w:w="1172"/>
        <w:gridCol w:w="7"/>
      </w:tblGrid>
      <w:tr w:rsidR="00902B91" w:rsidRPr="00F735E1" w14:paraId="168F8BDE" w14:textId="77777777" w:rsidTr="00D70683">
        <w:trPr>
          <w:gridAfter w:val="1"/>
          <w:wAfter w:w="7" w:type="dxa"/>
          <w:trHeight w:val="375"/>
        </w:trPr>
        <w:tc>
          <w:tcPr>
            <w:tcW w:w="4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732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Вид цільового призначення земель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9C4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Ставки податку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 xml:space="preserve">3 </w:t>
            </w:r>
          </w:p>
        </w:tc>
      </w:tr>
      <w:tr w:rsidR="00902B91" w:rsidRPr="00F735E1" w14:paraId="6BD45597" w14:textId="77777777" w:rsidTr="00D70683">
        <w:trPr>
          <w:gridAfter w:val="1"/>
          <w:wAfter w:w="7" w:type="dxa"/>
          <w:trHeight w:val="630"/>
        </w:trPr>
        <w:tc>
          <w:tcPr>
            <w:tcW w:w="4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BF573F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1DB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(відсотків нормативної грошової оцінки)</w:t>
            </w:r>
          </w:p>
        </w:tc>
      </w:tr>
      <w:tr w:rsidR="00902B91" w:rsidRPr="00F735E1" w14:paraId="665AF7AA" w14:textId="77777777" w:rsidTr="00D70683">
        <w:trPr>
          <w:gridAfter w:val="1"/>
          <w:wAfter w:w="7" w:type="dxa"/>
          <w:trHeight w:val="1170"/>
        </w:trPr>
        <w:tc>
          <w:tcPr>
            <w:tcW w:w="4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BE466B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1A7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834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902B91" w:rsidRPr="00F735E1" w14:paraId="40D8F1D8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14A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AAC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найменування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792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6D2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AD3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D40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</w:tr>
      <w:tr w:rsidR="00902B91" w:rsidRPr="00F735E1" w14:paraId="64862EF0" w14:textId="77777777" w:rsidTr="00D70683">
        <w:trPr>
          <w:trHeight w:val="31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2D03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E67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сільськогосподарського призначення </w:t>
            </w:r>
          </w:p>
        </w:tc>
      </w:tr>
      <w:tr w:rsidR="00902B91" w:rsidRPr="00F735E1" w14:paraId="1B5F31AA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38BC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011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товарного сільськогосподарського виробництва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CB7C" w14:textId="3180846C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1383" w14:textId="31798FA6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5CA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919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1B5EDE0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0F82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251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фермерського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BD0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392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0F4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A6E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41F3351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3762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9BF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особистого селянського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33C3" w14:textId="7EFFF710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A24C" w14:textId="5661F8E7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0B0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3D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1755047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0872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115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підсобного сільського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BC1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08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DF8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D98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1E615D2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59DE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157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індивідуального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1D6B" w14:textId="6EBD1E6C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6BA2" w14:textId="356C3EC8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16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12F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782F586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E00AC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61C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843D" w14:textId="3D9C1820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DA52" w14:textId="1609FBDC" w:rsidR="00902B91" w:rsidRPr="00F735E1" w:rsidRDefault="00F735E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648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D96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4E18EC5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2081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689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городництва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797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93B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4E5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188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C79947A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2ED6F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5CF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сінокосіння і випасання худоби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13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144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F0F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2A0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4A8C553D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1C890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17A7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дослідних і навчальних цілей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2542" w14:textId="1859933B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024E" w14:textId="1276DC84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666B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E8EB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DBC5BE8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EE52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8A1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8EE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473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59F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D6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33546EE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EDC1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9EF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надання послуг у сільському господарстві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766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182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3AC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8BC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CE0A373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EF90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01.12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FA0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DE7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515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D1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179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C6381D9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EB3C3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976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іншого сільськогосподарського призначення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C4E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8E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2FE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AE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6A73CBC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94A3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AE2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819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F72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BFE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0E9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79E70A2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1A56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479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житлової забудови</w:t>
            </w:r>
          </w:p>
        </w:tc>
      </w:tr>
      <w:tr w:rsidR="00902B91" w:rsidRPr="00F735E1" w14:paraId="7E83DFF1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53A53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B2F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2C44" w14:textId="1C6F0425" w:rsidR="00902B91" w:rsidRPr="00F735E1" w:rsidRDefault="004D71B9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E17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F43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8F2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9B2E7CF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3238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B90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житлового будівництва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0F5E" w14:textId="07CC1C1D" w:rsidR="00902B91" w:rsidRPr="00F735E1" w:rsidRDefault="0014107E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3EE0" w14:textId="554D9B26" w:rsidR="00902B91" w:rsidRPr="00F735E1" w:rsidRDefault="0014107E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D3E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AF3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0F26D60B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3E2B1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68C1" w14:textId="064BFD42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багатоквартирного житлового будинку</w:t>
            </w:r>
            <w:r w:rsidR="00950CD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A6C1" w14:textId="033B152D" w:rsidR="0014107E" w:rsidRPr="00F735E1" w:rsidRDefault="004D71B9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</w:t>
            </w:r>
            <w:r w:rsidR="00DD373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1081" w14:textId="0E2F81E6" w:rsidR="0014107E" w:rsidRPr="00F735E1" w:rsidRDefault="004D71B9" w:rsidP="004D71B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</w:t>
            </w:r>
            <w:r w:rsidR="00DD373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0F43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547C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524F27E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63A0A" w14:textId="75449DB6" w:rsidR="00950CDB" w:rsidRPr="00F735E1" w:rsidRDefault="00950CDB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7A9B" w14:textId="4E799185" w:rsidR="00950CDB" w:rsidRPr="00F735E1" w:rsidRDefault="00D0608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D0608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 них ОСББ, ЖБК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7894" w14:textId="21724CD8" w:rsidR="00950CDB" w:rsidRPr="00F735E1" w:rsidRDefault="00950CDB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</w:t>
            </w:r>
            <w:r w:rsidR="0065284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B1A9" w14:textId="06377456" w:rsidR="00950CDB" w:rsidRPr="00F735E1" w:rsidRDefault="00950CDB" w:rsidP="004D71B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</w:t>
            </w:r>
            <w:r w:rsidR="0065284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8FD1" w14:textId="4FDE813C" w:rsidR="00950CDB" w:rsidRPr="00F735E1" w:rsidRDefault="00950CDB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FC39" w14:textId="2610AD38" w:rsidR="00950CDB" w:rsidRPr="00F735E1" w:rsidRDefault="00950CDB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638FEB69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E11ED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9833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B3F7" w14:textId="078CBA32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09F5" w14:textId="07C550F2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E653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F4B0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06B5838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7156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E13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індивідуальних гаражів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0D64" w14:textId="39C0F72F" w:rsidR="00902B91" w:rsidRPr="00F735E1" w:rsidRDefault="0028129D" w:rsidP="0028129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8C7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BAF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D09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B36163E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4147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F4F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гаражного будівництва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A7FA" w14:textId="3D50EDE1" w:rsidR="00902B91" w:rsidRPr="00F735E1" w:rsidRDefault="0028129D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12B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AC4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2FC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47C708B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0309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42E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іншої житлової забудови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C81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15F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9FB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B96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DE849E4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F6735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B6B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EDC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FC0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7C3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A06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F0719C8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6796E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FFE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громадської забудови </w:t>
            </w:r>
          </w:p>
        </w:tc>
      </w:tr>
      <w:tr w:rsidR="00902B91" w:rsidRPr="00F735E1" w14:paraId="29FB7553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4F7D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689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3EC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454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CCD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832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24D8BCA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0B41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AB8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освіти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6F8E1C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F9C48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CB2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70C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2BDAC73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F883D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EFE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охорони здоров’я та соціальної допомоги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98E431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1B1935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485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4C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936A6B5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D727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61D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громадських та релігійних організацій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8C6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A7A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C59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417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ACF2FBE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A61DA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AC5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культурно-просвітницького обслуговування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587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F00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CB2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811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D1EDF10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76FA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300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екстериторіальних організацій та органів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E01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EB7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87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CB5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11E25B2" w14:textId="77777777" w:rsidTr="00D70683">
        <w:trPr>
          <w:gridAfter w:val="1"/>
          <w:wAfter w:w="7" w:type="dxa"/>
          <w:trHeight w:val="90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0387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E3E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EBD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654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7FD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C25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5BB36B7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9104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03.08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56B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07F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8C3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BD2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559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ED31F2F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EB35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040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D6C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8,000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DCA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8,000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603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0A2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50778C8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01D9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5F8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90B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973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F1D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AF8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B01EEA1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1723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6E7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885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CCF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006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BBF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DED3D26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2C8DC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C55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51D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2CE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6F4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58F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99B2591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FC73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CF9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A82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C70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201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05E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0E5EA9D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D2F0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E30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органів ДСНС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5CD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716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4E1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A1B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84E72F5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654C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955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CB4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43D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FE3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DC0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DA39BD7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CD64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414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1DD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FED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74F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44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F111BF2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9E478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816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природно-заповідного фонду </w:t>
            </w:r>
          </w:p>
        </w:tc>
      </w:tr>
      <w:tr w:rsidR="00902B91" w:rsidRPr="00F735E1" w14:paraId="42D995AD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9FB9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A02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D3C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AB8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D25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9F2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A94E70C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FE70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3DC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природних заповідників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AD0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703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B31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58C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F765687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706A8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E5E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національних природних парків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C5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40F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43E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F97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81E6873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2474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EDD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ботанічних садів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5D4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DA9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810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25B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FB91B17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9E4B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DBC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7F8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C2F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BAB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FC8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999D387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11CD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5BF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EAB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B80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22A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9A3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95C2EA1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4B2D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CE6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DE8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8E7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D48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3D8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D4250DF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5994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000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заказників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9C8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CEC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F1A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639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6486A0F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2583F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0F8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4B5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234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DFA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4F2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8ED4C09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98CD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708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пам’яток природи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472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7CC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E7C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EF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9457BFF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8AA54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3F0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06D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561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188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D60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00F243A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BAF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05</w:t>
            </w:r>
          </w:p>
        </w:tc>
        <w:tc>
          <w:tcPr>
            <w:tcW w:w="83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04C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іншого природоохоронного призначення </w:t>
            </w:r>
          </w:p>
        </w:tc>
      </w:tr>
      <w:tr w:rsidR="00902B91" w:rsidRPr="00F735E1" w14:paraId="33693034" w14:textId="77777777" w:rsidTr="00D70683">
        <w:trPr>
          <w:trHeight w:val="750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7CD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D2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</w:p>
        </w:tc>
      </w:tr>
      <w:tr w:rsidR="00902B91" w:rsidRPr="00F735E1" w14:paraId="02E94930" w14:textId="77777777" w:rsidTr="00D70683">
        <w:trPr>
          <w:trHeight w:val="255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AFA5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49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профілактики захворювань і лікування людей)</w:t>
            </w:r>
          </w:p>
        </w:tc>
      </w:tr>
      <w:tr w:rsidR="00902B91" w:rsidRPr="00F735E1" w14:paraId="7FA89AEB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973E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06.01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567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санаторно-оздоровчих закладів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920F" w14:textId="1CED8563" w:rsidR="00902B91" w:rsidRPr="00F735E1" w:rsidRDefault="00BC4C54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="0014107E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4070" w14:textId="06A7F539" w:rsidR="00902B91" w:rsidRPr="00F735E1" w:rsidRDefault="0014107E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CD4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CB7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8C46FD4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C26A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A31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968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C29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0D9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312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700D7EB1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02E1BE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2C0A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інших оздоровчих цілей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3254" w14:textId="1DB2CA39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B148" w14:textId="20CC8DE0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0A9F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4C14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99A635B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24DE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603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76D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49C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478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0A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6C65A92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252E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49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рекреаційного призначення</w:t>
            </w:r>
          </w:p>
        </w:tc>
      </w:tr>
      <w:tr w:rsidR="0014107E" w:rsidRPr="00F735E1" w14:paraId="0EBE402F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D55E1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4D1E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рекреаційного призначення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2A1B" w14:textId="128DF34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0CBF" w14:textId="13091DBE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BD66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CCDF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4FC4A28E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11541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31B6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фізичної культури і спорту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D774" w14:textId="67C2E36D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49CA" w14:textId="01EAD5BE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C39E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5A58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4107E" w:rsidRPr="00F735E1" w14:paraId="59E8B32B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D1174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7040" w14:textId="77777777" w:rsidR="0014107E" w:rsidRPr="00F735E1" w:rsidRDefault="0014107E" w:rsidP="0014107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індивідуального дачного будівництва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0A50" w14:textId="5E7C18FD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6857" w14:textId="3AC76584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C42C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9B7C" w14:textId="77777777" w:rsidR="0014107E" w:rsidRPr="00F735E1" w:rsidRDefault="0014107E" w:rsidP="0014107E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B6215E4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E71A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14B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дачного будівництва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7C0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5C4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148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AD6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BDB296B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EC4F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ECC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A54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6E9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54B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FE9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7DC85D7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0A37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216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історико-культурного призначення </w:t>
            </w:r>
          </w:p>
        </w:tc>
      </w:tr>
      <w:tr w:rsidR="00902B91" w:rsidRPr="00F735E1" w14:paraId="609B6C71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76FD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195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0C1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1D3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27B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3AF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380CAF3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C280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3D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B69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632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98E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7F3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5AB9358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6BD0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371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історико-культурного призначення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92D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322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BE4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978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67260EA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0827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E85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909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177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3BC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169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455D1F3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FCB93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36E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лісогосподарського призначення</w:t>
            </w:r>
          </w:p>
        </w:tc>
      </w:tr>
      <w:tr w:rsidR="00D70683" w:rsidRPr="00F735E1" w14:paraId="6198D51D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41A30" w14:textId="77777777" w:rsidR="00D70683" w:rsidRPr="00F735E1" w:rsidRDefault="00D70683" w:rsidP="00D7068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8524" w14:textId="77777777" w:rsidR="00D70683" w:rsidRPr="00F735E1" w:rsidRDefault="00D70683" w:rsidP="00D7068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B0E4" w14:textId="48D1AA34" w:rsidR="00D70683" w:rsidRPr="00F735E1" w:rsidRDefault="00D70683" w:rsidP="00D70683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C337" w14:textId="4DC51541" w:rsidR="00D70683" w:rsidRPr="00F735E1" w:rsidRDefault="00D70683" w:rsidP="00D70683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EB26" w14:textId="77777777" w:rsidR="00D70683" w:rsidRPr="00F735E1" w:rsidRDefault="00D70683" w:rsidP="00D706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E64C" w14:textId="77777777" w:rsidR="00D70683" w:rsidRPr="00F735E1" w:rsidRDefault="00D70683" w:rsidP="00D706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D70683" w:rsidRPr="00F735E1" w14:paraId="79A77DEB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49BC4" w14:textId="77777777" w:rsidR="00D70683" w:rsidRPr="00F735E1" w:rsidRDefault="00D70683" w:rsidP="00D7068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8D10" w14:textId="77777777" w:rsidR="00D70683" w:rsidRPr="00F735E1" w:rsidRDefault="00D70683" w:rsidP="00D7068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лісогосподарського призначення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7700" w14:textId="07E76CB9" w:rsidR="00D70683" w:rsidRPr="00F735E1" w:rsidRDefault="00D70683" w:rsidP="00D70683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3330" w14:textId="1ACFC473" w:rsidR="00D70683" w:rsidRPr="00F735E1" w:rsidRDefault="00D70683" w:rsidP="00D70683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7966" w14:textId="77777777" w:rsidR="00D70683" w:rsidRPr="00F735E1" w:rsidRDefault="00D70683" w:rsidP="00D706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2A67" w14:textId="77777777" w:rsidR="00D70683" w:rsidRPr="00F735E1" w:rsidRDefault="00D70683" w:rsidP="00D7068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193DEA" w:rsidRPr="00F735E1" w14:paraId="0AC1BB83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68BAC" w14:textId="77777777" w:rsidR="00193DEA" w:rsidRPr="00F735E1" w:rsidRDefault="00193DEA" w:rsidP="00193DE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FD29" w14:textId="77777777" w:rsidR="00193DEA" w:rsidRPr="00F735E1" w:rsidRDefault="00193DEA" w:rsidP="00193DE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BFCC" w14:textId="650DA9CA" w:rsidR="00193DEA" w:rsidRPr="00F735E1" w:rsidRDefault="00193DEA" w:rsidP="00193DEA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CDE5" w14:textId="6975C6B0" w:rsidR="00193DEA" w:rsidRPr="00F735E1" w:rsidRDefault="00193DEA" w:rsidP="00193DEA">
            <w:pPr>
              <w:widowControl/>
              <w:suppressAutoHyphens w:val="0"/>
              <w:jc w:val="center"/>
              <w:rPr>
                <w:rFonts w:hint="eastAsi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D3C3" w14:textId="77777777" w:rsidR="00193DEA" w:rsidRPr="00F735E1" w:rsidRDefault="00193DEA" w:rsidP="00193DE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A633" w14:textId="77777777" w:rsidR="00193DEA" w:rsidRPr="00F735E1" w:rsidRDefault="00193DEA" w:rsidP="00193DE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7072BD0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4340E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57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водного фонду</w:t>
            </w:r>
          </w:p>
        </w:tc>
      </w:tr>
      <w:tr w:rsidR="00902B91" w:rsidRPr="00F735E1" w14:paraId="50CC1D02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8AF6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621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водними об’єктами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7AA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F76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A30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379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AAE334C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1BE8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057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2CD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99F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3CE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3F8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38F392C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2E43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0A9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13C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BFE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89E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81B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DC550F2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9106C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F5A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C65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BF0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B3E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684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B046164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F362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084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догляду за береговими смугами водних шляхів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4A2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F1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899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523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CF213BB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924B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CC0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сінокосіння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230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99E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968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4C3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387A87F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BC26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B31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рибогосподарських потреб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CEA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A1B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74F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39D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8C22070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7D20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10.08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16E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772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DCA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939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F1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8F49B52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334E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DE4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проведення науково-дослідних робіт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2B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FB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D2C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1F0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2FF8422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F75B7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242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9A1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721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B63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6DD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63864FC" w14:textId="77777777" w:rsidTr="00D70683">
        <w:trPr>
          <w:gridAfter w:val="1"/>
          <w:wAfter w:w="7" w:type="dxa"/>
          <w:trHeight w:val="102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7CDA9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2B8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594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73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8D9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69B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7E766CE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6CB8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95F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47D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142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5C4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05C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BA5E0EA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5FB98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A32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промисловості</w:t>
            </w:r>
          </w:p>
        </w:tc>
      </w:tr>
      <w:tr w:rsidR="00702006" w:rsidRPr="00F735E1" w14:paraId="281D5EC4" w14:textId="77777777" w:rsidTr="00D70683">
        <w:trPr>
          <w:gridAfter w:val="1"/>
          <w:wAfter w:w="7" w:type="dxa"/>
          <w:trHeight w:val="102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2515F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4D41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82BD" w14:textId="514A9B61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7B7B" w14:textId="1543D213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EA09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38A2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930656C" w14:textId="77777777" w:rsidTr="00D70683">
        <w:trPr>
          <w:gridAfter w:val="1"/>
          <w:wAfter w:w="7" w:type="dxa"/>
          <w:trHeight w:val="102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C95CB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DEA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78E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F88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3F5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CBF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3763B90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FBDF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B5D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2F1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0C2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285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E0C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702006" w:rsidRPr="00F735E1" w14:paraId="26F1A0E9" w14:textId="77777777" w:rsidTr="00D70683">
        <w:trPr>
          <w:gridAfter w:val="1"/>
          <w:wAfter w:w="7" w:type="dxa"/>
          <w:trHeight w:val="127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7D428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025B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58C3" w14:textId="61CF68D2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2CC5" w14:textId="147EF891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6C31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598E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0AC1E0E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6DC1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493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2A7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7B5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829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464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3C71E19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0A007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899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транспорту</w:t>
            </w:r>
          </w:p>
        </w:tc>
      </w:tr>
      <w:tr w:rsidR="00902B91" w:rsidRPr="00F735E1" w14:paraId="7CE86CFE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A752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463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AA6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5BD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838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8B6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7E113DA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A3B2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B3D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1DF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8B0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E7F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4AC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7A55BBC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3531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320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475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0C4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FB3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6D5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02A4EE80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CF1C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EE6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C01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DD5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2E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7EF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29D66F0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E686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672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DF3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FC3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80C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AD6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4B7D0B4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2D2F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12.06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218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781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1C5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D9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A1B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F2E0C47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E554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F82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158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FE0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943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8A0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048C142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99E28C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FE49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FFC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27A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E74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309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CA551FD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2AE80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3ED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74B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ED5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1B4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040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755B3DE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741C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8A3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388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212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F49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194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3B33DF1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2430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8B2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зв’язку</w:t>
            </w:r>
          </w:p>
        </w:tc>
      </w:tr>
      <w:tr w:rsidR="00902B91" w:rsidRPr="00F735E1" w14:paraId="0CEDCA2D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C0EEF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C2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6ED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FE5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F75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87E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30C9956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71CCC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E37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C2D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C3A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0E4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722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8F2CDD5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632C0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30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5FE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170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656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99F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2C35DB9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F3F31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1A5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1F6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455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923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14A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1D25833" w14:textId="77777777" w:rsidTr="00D70683">
        <w:trPr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F5800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D103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енергетики</w:t>
            </w:r>
          </w:p>
        </w:tc>
      </w:tr>
      <w:tr w:rsidR="00902B91" w:rsidRPr="00F735E1" w14:paraId="18158EA1" w14:textId="77777777" w:rsidTr="00D70683">
        <w:trPr>
          <w:gridAfter w:val="1"/>
          <w:wAfter w:w="7" w:type="dxa"/>
          <w:trHeight w:val="102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E7CE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DA9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DF2A" w14:textId="6EA8E3BC" w:rsidR="00902B91" w:rsidRPr="00F735E1" w:rsidRDefault="00702006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4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3D13" w14:textId="04107FC9" w:rsidR="00902B91" w:rsidRPr="00F735E1" w:rsidRDefault="00702006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4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F49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2ED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9958415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D638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C58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8837" w14:textId="760F299B" w:rsidR="00902B91" w:rsidRPr="00F735E1" w:rsidRDefault="00702006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4</w:t>
            </w:r>
            <w:r w:rsidR="00902B91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53F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D89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F8B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122DA56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9004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9E4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C93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0346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423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EAC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BCC09E5" w14:textId="77777777" w:rsidTr="00D70683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F13B8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</w:t>
            </w:r>
          </w:p>
        </w:tc>
        <w:tc>
          <w:tcPr>
            <w:tcW w:w="8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6B1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оборони</w:t>
            </w:r>
          </w:p>
        </w:tc>
      </w:tr>
      <w:tr w:rsidR="00902B91" w:rsidRPr="00F735E1" w14:paraId="09AC9CA6" w14:textId="77777777" w:rsidTr="00D70683">
        <w:trPr>
          <w:gridAfter w:val="1"/>
          <w:wAfter w:w="7" w:type="dxa"/>
          <w:trHeight w:val="96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A4822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63A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Збройних Сил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6BD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E7E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9B5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BC8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2FD188A" w14:textId="77777777" w:rsidTr="00D70683">
        <w:trPr>
          <w:gridAfter w:val="1"/>
          <w:wAfter w:w="7" w:type="dxa"/>
          <w:trHeight w:val="993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2427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28AB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військових частин (підрозділів) Національної гвардії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2CF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01E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022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B3A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FE4E51E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A3496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34D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Держприкордонслужби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BA9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7D1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986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428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2AB19EE7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687B6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4CD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СБУ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104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FEB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7FE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86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54C4311C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9D2E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5FE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Держспецтрансслужби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EA20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92D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D57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247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45FEE5AD" w14:textId="77777777" w:rsidTr="00D70683">
        <w:trPr>
          <w:gridAfter w:val="1"/>
          <w:wAfter w:w="7" w:type="dxa"/>
          <w:trHeight w:val="57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CD724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15.06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3CF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Служби зовнішньої розвідки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FF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FB97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A6E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881E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660052FF" w14:textId="77777777" w:rsidTr="00D70683">
        <w:trPr>
          <w:gridAfter w:val="1"/>
          <w:wAfter w:w="7" w:type="dxa"/>
          <w:trHeight w:val="82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E0493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565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1B4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74E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08D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D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B33F07D" w14:textId="77777777" w:rsidTr="00D70683">
        <w:trPr>
          <w:gridAfter w:val="1"/>
          <w:wAfter w:w="7" w:type="dxa"/>
          <w:trHeight w:val="76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CFD9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6F57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276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BF1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526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42F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EC14158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DDC8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F1DA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запасу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0FDC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58B1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5C1D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87E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31B51374" w14:textId="77777777" w:rsidTr="00D70683">
        <w:trPr>
          <w:gridAfter w:val="1"/>
          <w:wAfter w:w="7" w:type="dxa"/>
          <w:trHeight w:val="25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4AF0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56A5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резервного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D85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ABF4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51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265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1DE2DB12" w14:textId="77777777" w:rsidTr="00D70683">
        <w:trPr>
          <w:gridAfter w:val="1"/>
          <w:wAfter w:w="7" w:type="dxa"/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B80AE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125E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загального користування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8C0B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716A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CD3F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A648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02B91" w:rsidRPr="00F735E1" w14:paraId="73FF05DA" w14:textId="77777777" w:rsidTr="00D70683">
        <w:trPr>
          <w:gridAfter w:val="1"/>
          <w:wAfter w:w="7" w:type="dxa"/>
          <w:trHeight w:val="510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AFCE2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3E8D" w14:textId="77777777" w:rsidR="00902B91" w:rsidRPr="00F735E1" w:rsidRDefault="00902B91" w:rsidP="00902B9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4F8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09F9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48B5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2AE2" w14:textId="77777777" w:rsidR="00902B91" w:rsidRPr="00F735E1" w:rsidRDefault="00902B91" w:rsidP="00902B9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</w:tbl>
    <w:p w14:paraId="19906FAA" w14:textId="77777777" w:rsidR="00C05A7D" w:rsidRPr="00F735E1" w:rsidRDefault="00C05A7D" w:rsidP="00C05A7D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F735E1">
        <w:rPr>
          <w:rFonts w:ascii="Times New Roman" w:hAnsi="Times New Roman"/>
          <w:noProof/>
          <w:sz w:val="24"/>
          <w:szCs w:val="24"/>
        </w:rPr>
        <w:t>________</w:t>
      </w:r>
    </w:p>
    <w:p w14:paraId="55187CC9" w14:textId="77777777" w:rsidR="00C05A7D" w:rsidRPr="00F735E1" w:rsidRDefault="00C05A7D" w:rsidP="00C05A7D">
      <w:pPr>
        <w:pStyle w:val="af"/>
        <w:spacing w:before="0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1</w:t>
      </w:r>
      <w:r w:rsidRPr="00F735E1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14:paraId="2778156B" w14:textId="77777777" w:rsidR="00C05A7D" w:rsidRPr="00F735E1" w:rsidRDefault="00C05A7D" w:rsidP="00C05A7D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2</w:t>
      </w:r>
      <w:r w:rsidRPr="00F735E1">
        <w:rPr>
          <w:rFonts w:ascii="Times New Roman" w:hAnsi="Times New Roman"/>
          <w:noProof/>
          <w:sz w:val="20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14:paraId="44DA8103" w14:textId="77777777" w:rsidR="00C05A7D" w:rsidRPr="00F735E1" w:rsidRDefault="00C05A7D" w:rsidP="00C05A7D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3</w:t>
      </w:r>
      <w:r w:rsidRPr="00F735E1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0D943373" w14:textId="77777777" w:rsidR="00C05A7D" w:rsidRPr="00F735E1" w:rsidRDefault="00C05A7D" w:rsidP="00C05A7D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4</w:t>
      </w:r>
      <w:r w:rsidRPr="00F735E1">
        <w:rPr>
          <w:rFonts w:ascii="Times New Roman" w:hAnsi="Times New Roman"/>
          <w:noProof/>
          <w:sz w:val="20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14:paraId="098670B6" w14:textId="605E55DD" w:rsidR="005B2A9D" w:rsidRPr="00F735E1" w:rsidRDefault="005B2A9D" w:rsidP="005B2A9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t xml:space="preserve">Секретар ради                                                                                            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 xml:space="preserve">Т.О. </w:t>
      </w:r>
      <w:proofErr w:type="spellStart"/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>Шаправський</w:t>
      </w:r>
      <w:proofErr w:type="spellEnd"/>
      <w:r w:rsidR="008131D7" w:rsidRPr="00F735E1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131D7" w:rsidRPr="00F735E1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14:paraId="059EB6DC" w14:textId="77777777" w:rsidR="00687B0F" w:rsidRPr="00F735E1" w:rsidRDefault="00687B0F" w:rsidP="006B30B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14:paraId="34D9C700" w14:textId="77777777" w:rsidR="00265D1B" w:rsidRPr="00F735E1" w:rsidRDefault="00265D1B">
      <w:pPr>
        <w:widowControl/>
        <w:suppressAutoHyphens w:val="0"/>
        <w:rPr>
          <w:rFonts w:ascii="Times New Roman" w:eastAsia="Times New Roman" w:hAnsi="Times New Roman" w:cs="Times New Roman"/>
          <w:lang w:eastAsia="ru-RU"/>
        </w:rPr>
      </w:pPr>
      <w:r w:rsidRPr="00F735E1">
        <w:rPr>
          <w:rFonts w:ascii="Times New Roman" w:eastAsia="Times New Roman" w:hAnsi="Times New Roman" w:cs="Times New Roman"/>
          <w:lang w:eastAsia="ru-RU"/>
        </w:rPr>
        <w:br w:type="page"/>
      </w:r>
    </w:p>
    <w:p w14:paraId="21B423DE" w14:textId="77777777" w:rsidR="00700303" w:rsidRPr="00F735E1" w:rsidRDefault="006B30BF" w:rsidP="00700303">
      <w:pPr>
        <w:ind w:left="3686"/>
        <w:jc w:val="right"/>
        <w:rPr>
          <w:rFonts w:hint="eastAsia"/>
          <w:b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lastRenderedPageBreak/>
        <w:t>Додаток 4</w:t>
      </w:r>
      <w:r w:rsidRPr="00F735E1">
        <w:rPr>
          <w:rFonts w:ascii="Times New Roman" w:eastAsia="Times New Roman" w:hAnsi="Times New Roman" w:cs="Times New Roman"/>
          <w:b/>
          <w:lang w:eastAsia="ru-RU"/>
        </w:rPr>
        <w:br/>
      </w:r>
      <w:r w:rsidR="00700303" w:rsidRPr="00F735E1">
        <w:rPr>
          <w:b/>
        </w:rPr>
        <w:t>до рішення Бучанської міської ради</w:t>
      </w:r>
    </w:p>
    <w:p w14:paraId="157A1820" w14:textId="77777777" w:rsidR="000D4209" w:rsidRPr="00F735E1" w:rsidRDefault="000D4209" w:rsidP="000D4209">
      <w:pPr>
        <w:ind w:left="3686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35E1">
        <w:rPr>
          <w:b/>
        </w:rPr>
        <w:t xml:space="preserve">№  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-1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6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-VIII</w:t>
      </w:r>
      <w:r w:rsidRPr="00F735E1">
        <w:rPr>
          <w:b/>
        </w:rPr>
        <w:t xml:space="preserve"> від  2</w:t>
      </w:r>
      <w:r>
        <w:rPr>
          <w:b/>
        </w:rPr>
        <w:t>6</w:t>
      </w:r>
      <w:r w:rsidRPr="00F735E1">
        <w:rPr>
          <w:b/>
        </w:rPr>
        <w:t>.0</w:t>
      </w:r>
      <w:r>
        <w:rPr>
          <w:b/>
        </w:rPr>
        <w:t>8</w:t>
      </w:r>
      <w:r w:rsidRPr="00F735E1">
        <w:rPr>
          <w:b/>
        </w:rPr>
        <w:t>.2021 р.</w:t>
      </w:r>
    </w:p>
    <w:p w14:paraId="01CED92B" w14:textId="77777777" w:rsidR="00AC39DB" w:rsidRPr="00F735E1" w:rsidRDefault="00AC39DB" w:rsidP="00AC39DB">
      <w:pPr>
        <w:jc w:val="right"/>
        <w:rPr>
          <w:rFonts w:ascii="Times New Roman" w:hAnsi="Times New Roman" w:cs="Times New Roman"/>
          <w:lang w:eastAsia="ru-RU"/>
        </w:rPr>
      </w:pPr>
    </w:p>
    <w:p w14:paraId="776DF36D" w14:textId="77777777" w:rsidR="000E33FE" w:rsidRPr="00F735E1" w:rsidRDefault="000E33FE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земельного податку за земельні ділянки, що перебувають </w:t>
      </w:r>
    </w:p>
    <w:p w14:paraId="50208E44" w14:textId="52D8352B" w:rsidR="000E33FE" w:rsidRPr="00F735E1" w:rsidRDefault="000E33FE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 власності платників податків</w:t>
      </w:r>
      <w:r w:rsidR="001B1378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території </w:t>
      </w:r>
      <w:proofErr w:type="spellStart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Бабинецького</w:t>
      </w:r>
      <w:proofErr w:type="spellEnd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Блиставицького</w:t>
      </w:r>
      <w:proofErr w:type="spellEnd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Гаврилівського</w:t>
      </w:r>
      <w:proofErr w:type="spellEnd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Здвижівського</w:t>
      </w:r>
      <w:proofErr w:type="spellEnd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Мироцького</w:t>
      </w:r>
      <w:proofErr w:type="spellEnd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Луб’янського</w:t>
      </w:r>
      <w:proofErr w:type="spellEnd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Синяківського</w:t>
      </w:r>
      <w:proofErr w:type="spellEnd"/>
      <w:r w:rsidR="000D616D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старостинс</w:t>
      </w:r>
      <w:r w:rsidR="008A3FA6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ьких</w:t>
      </w:r>
      <w:proofErr w:type="spellEnd"/>
      <w:r w:rsidR="008A3FA6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округів Бучанської міської </w:t>
      </w: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територіальної громади</w:t>
      </w:r>
    </w:p>
    <w:p w14:paraId="0BFEA63D" w14:textId="3F2002EE" w:rsidR="005C5DAA" w:rsidRPr="00F735E1" w:rsidRDefault="005C5DAA" w:rsidP="005C5DA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F735E1">
        <w:rPr>
          <w:rFonts w:ascii="Times New Roman" w:eastAsia="Times New Roman" w:hAnsi="Times New Roman" w:cs="Times New Roman"/>
          <w:lang w:eastAsia="ru-RU"/>
        </w:rPr>
        <w:t>Ставки встановлюються та вводяться в дію з 01 січня 202</w:t>
      </w:r>
      <w:r w:rsidR="003460E1" w:rsidRPr="00F735E1">
        <w:rPr>
          <w:rFonts w:ascii="Times New Roman" w:eastAsia="Times New Roman" w:hAnsi="Times New Roman" w:cs="Times New Roman"/>
          <w:lang w:eastAsia="ru-RU"/>
        </w:rPr>
        <w:t>2</w:t>
      </w:r>
      <w:r w:rsidRPr="00F735E1">
        <w:rPr>
          <w:rFonts w:ascii="Times New Roman" w:eastAsia="Times New Roman" w:hAnsi="Times New Roman" w:cs="Times New Roman"/>
          <w:lang w:eastAsia="ru-RU"/>
        </w:rPr>
        <w:t xml:space="preserve"> року.</w:t>
      </w:r>
    </w:p>
    <w:tbl>
      <w:tblPr>
        <w:tblW w:w="97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827"/>
        <w:gridCol w:w="1418"/>
        <w:gridCol w:w="1249"/>
        <w:gridCol w:w="10"/>
        <w:gridCol w:w="1247"/>
        <w:gridCol w:w="1249"/>
        <w:gridCol w:w="10"/>
      </w:tblGrid>
      <w:tr w:rsidR="00AE4DA9" w:rsidRPr="00F735E1" w14:paraId="5DD28694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3C57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області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A8B3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C5B9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</w:p>
        </w:tc>
        <w:tc>
          <w:tcPr>
            <w:tcW w:w="37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3D39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AE4DA9" w:rsidRPr="00F735E1" w14:paraId="4D3D8151" w14:textId="77777777" w:rsidTr="0093594B">
        <w:trPr>
          <w:gridAfter w:val="1"/>
          <w:wAfter w:w="10" w:type="dxa"/>
          <w:trHeight w:val="75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B18E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593F7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3C7A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згідно з КОАТУУ</w:t>
            </w:r>
          </w:p>
        </w:tc>
        <w:tc>
          <w:tcPr>
            <w:tcW w:w="3755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3EF4AE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E81FBA" w:rsidRPr="00F735E1" w14:paraId="0B890FA9" w14:textId="77777777" w:rsidTr="00E81FBA">
        <w:trPr>
          <w:gridAfter w:val="1"/>
          <w:wAfter w:w="10" w:type="dxa"/>
          <w:trHeight w:val="463"/>
        </w:trPr>
        <w:tc>
          <w:tcPr>
            <w:tcW w:w="9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1E17" w14:textId="226CBDF1" w:rsidR="00E81FBA" w:rsidRPr="00F735E1" w:rsidRDefault="00E81FBA" w:rsidP="00E81FB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Бюджет Бучанської міської територіальної громади</w:t>
            </w:r>
          </w:p>
        </w:tc>
      </w:tr>
      <w:tr w:rsidR="0093594B" w:rsidRPr="00F735E1" w14:paraId="15D9A76E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CC8D" w14:textId="77777777" w:rsidR="0093594B" w:rsidRPr="00F735E1" w:rsidRDefault="0093594B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22C0A" w14:textId="77777777" w:rsidR="0093594B" w:rsidRPr="00F735E1" w:rsidRDefault="0093594B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6E45" w14:textId="24926009" w:rsidR="0093594B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3221055300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49F8" w14:textId="7CEDC6D5" w:rsidR="0093594B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смт. Бабинці</w:t>
            </w:r>
          </w:p>
        </w:tc>
      </w:tr>
      <w:tr w:rsidR="0093594B" w:rsidRPr="00F735E1" w14:paraId="6EE408A8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B2180" w14:textId="6EB1D39E" w:rsidR="0093594B" w:rsidRPr="00F735E1" w:rsidRDefault="0093594B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D10F14" w14:textId="77777777" w:rsidR="0093594B" w:rsidRPr="00F735E1" w:rsidRDefault="0093594B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5B78" w14:textId="50C9BE9F" w:rsidR="0093594B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3221055301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BEF9" w14:textId="60E2D2F0" w:rsidR="0093594B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Буда-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Бабинецька</w:t>
            </w:r>
            <w:proofErr w:type="spellEnd"/>
          </w:p>
        </w:tc>
      </w:tr>
      <w:tr w:rsidR="00D32B1E" w:rsidRPr="00F735E1" w14:paraId="1B9BF4E6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F65F" w14:textId="62B17E7F" w:rsidR="00D32B1E" w:rsidRPr="00F735E1" w:rsidRDefault="0012746D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DB522F" w14:textId="77777777" w:rsidR="00D32B1E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AD58" w14:textId="5D918634" w:rsidR="00D32B1E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3221080501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BB64" w14:textId="70CBF942" w:rsidR="00D32B1E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Блиставиця</w:t>
            </w:r>
            <w:proofErr w:type="spellEnd"/>
          </w:p>
        </w:tc>
      </w:tr>
      <w:tr w:rsidR="0093594B" w:rsidRPr="00F735E1" w14:paraId="34559D30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8F5DC" w14:textId="0759B768" w:rsidR="0093594B" w:rsidRPr="00F735E1" w:rsidRDefault="0093594B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CDD07" w14:textId="77777777" w:rsidR="0093594B" w:rsidRPr="00F735E1" w:rsidRDefault="0093594B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822CC" w14:textId="403A4C0E" w:rsidR="0093594B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3221082501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AA01" w14:textId="444F6171" w:rsidR="0093594B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Здвижівка</w:t>
            </w:r>
            <w:proofErr w:type="spellEnd"/>
          </w:p>
        </w:tc>
      </w:tr>
      <w:tr w:rsidR="0093594B" w:rsidRPr="00F735E1" w14:paraId="4961D370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1673" w14:textId="2F326702" w:rsidR="0093594B" w:rsidRPr="00F735E1" w:rsidRDefault="0093594B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7615B7" w14:textId="77777777" w:rsidR="0093594B" w:rsidRPr="00F735E1" w:rsidRDefault="0093594B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BE272" w14:textId="2D0F11B6" w:rsidR="0093594B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3221084001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2EDE" w14:textId="7F1C10EA" w:rsidR="0093594B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Луб’янка</w:t>
            </w:r>
          </w:p>
        </w:tc>
      </w:tr>
      <w:tr w:rsidR="0093594B" w:rsidRPr="00F735E1" w14:paraId="6F1F80E7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B45D" w14:textId="3BA67984" w:rsidR="0093594B" w:rsidRPr="00F735E1" w:rsidRDefault="0093594B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8C223C" w14:textId="77777777" w:rsidR="0093594B" w:rsidRPr="00F735E1" w:rsidRDefault="0093594B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A3875" w14:textId="4C4C276F" w:rsidR="0093594B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3221882001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A01E" w14:textId="0C1E41F5" w:rsidR="0093594B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Гаврилівка</w:t>
            </w:r>
          </w:p>
        </w:tc>
      </w:tr>
      <w:tr w:rsidR="0093594B" w:rsidRPr="00F735E1" w14:paraId="5C2F2274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EECB" w14:textId="7C9082DC" w:rsidR="0093594B" w:rsidRPr="00F735E1" w:rsidRDefault="0093594B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3E9EAA" w14:textId="77777777" w:rsidR="0093594B" w:rsidRPr="00F735E1" w:rsidRDefault="0093594B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C413" w14:textId="5352832F" w:rsidR="0093594B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3221882002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0636" w14:textId="288D2261" w:rsidR="0093594B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Тарасівщина</w:t>
            </w:r>
            <w:proofErr w:type="spellEnd"/>
          </w:p>
        </w:tc>
      </w:tr>
      <w:tr w:rsidR="00D32B1E" w:rsidRPr="00F735E1" w14:paraId="716E4F6D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E86E6" w14:textId="3B89083E" w:rsidR="00D32B1E" w:rsidRPr="00F735E1" w:rsidRDefault="0012746D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29D595" w14:textId="77777777" w:rsidR="00D32B1E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39F87" w14:textId="1D713A32" w:rsidR="00D32B1E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3221887501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BD52F" w14:textId="3863442F" w:rsidR="00D32B1E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Синяк</w:t>
            </w:r>
          </w:p>
        </w:tc>
      </w:tr>
      <w:tr w:rsidR="008F68FF" w:rsidRPr="00F735E1" w14:paraId="2BF8DE5A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6E0E" w14:textId="3C3F596E" w:rsidR="008F68FF" w:rsidRPr="00F735E1" w:rsidRDefault="008F68FF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5CD67F" w14:textId="77777777" w:rsidR="008F68FF" w:rsidRPr="00F735E1" w:rsidRDefault="008F68FF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7D95" w14:textId="7A384388" w:rsidR="008F68FF" w:rsidRPr="00F735E1" w:rsidRDefault="008F68FF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3221887502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7A6DB" w14:textId="52DE49CD" w:rsidR="008F68FF" w:rsidRPr="00F735E1" w:rsidRDefault="008F68FF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Вороньківка</w:t>
            </w:r>
            <w:proofErr w:type="spellEnd"/>
          </w:p>
        </w:tc>
      </w:tr>
      <w:tr w:rsidR="00D32B1E" w:rsidRPr="00F735E1" w14:paraId="5ADB50D4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B6B2" w14:textId="1AEF1520" w:rsidR="00D32B1E" w:rsidRPr="00F735E1" w:rsidRDefault="0012746D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B0ACE5" w14:textId="77777777" w:rsidR="00D32B1E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AC0E" w14:textId="2EF28631" w:rsidR="00D32B1E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3221887504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46EA" w14:textId="43352DF1" w:rsidR="00D32B1E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Раківка</w:t>
            </w:r>
          </w:p>
        </w:tc>
      </w:tr>
      <w:tr w:rsidR="0093594B" w:rsidRPr="00F735E1" w14:paraId="4F198C1E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A288" w14:textId="4EF91DD1" w:rsidR="0093594B" w:rsidRPr="00F735E1" w:rsidRDefault="0093594B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283816" w14:textId="77777777" w:rsidR="0093594B" w:rsidRPr="00F735E1" w:rsidRDefault="0093594B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C876C" w14:textId="08B14657" w:rsidR="0093594B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3221887505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157F" w14:textId="269F3C1A" w:rsidR="0093594B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Червоне</w:t>
            </w:r>
          </w:p>
        </w:tc>
      </w:tr>
      <w:tr w:rsidR="00D32B1E" w:rsidRPr="00F735E1" w14:paraId="1E7FC46D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32EAF" w14:textId="158DDF3A" w:rsidR="00D32B1E" w:rsidRPr="00F735E1" w:rsidRDefault="0012746D" w:rsidP="0093594B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F2D2ED" w14:textId="77777777" w:rsidR="00D32B1E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C8C2" w14:textId="0EC93257" w:rsidR="00D32B1E" w:rsidRPr="00F735E1" w:rsidRDefault="00D32B1E" w:rsidP="0093594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3222484801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7B37" w14:textId="753BF780" w:rsidR="00D32B1E" w:rsidRPr="00F735E1" w:rsidRDefault="00D32B1E" w:rsidP="0093594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Мироцьке</w:t>
            </w:r>
            <w:proofErr w:type="spellEnd"/>
          </w:p>
        </w:tc>
      </w:tr>
      <w:tr w:rsidR="00AE4DA9" w:rsidRPr="00F735E1" w14:paraId="03F2A735" w14:textId="77777777" w:rsidTr="0093594B">
        <w:trPr>
          <w:trHeight w:val="375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52E4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Вид цільового призначення земель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518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E18D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Ставки податку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 xml:space="preserve">3 </w:t>
            </w:r>
          </w:p>
        </w:tc>
      </w:tr>
      <w:tr w:rsidR="00AE4DA9" w:rsidRPr="00F735E1" w14:paraId="18D4D64B" w14:textId="77777777" w:rsidTr="0093594B">
        <w:trPr>
          <w:trHeight w:val="405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4C96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5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D009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(відсотків нормативної грошової оцінки)</w:t>
            </w:r>
          </w:p>
        </w:tc>
      </w:tr>
      <w:tr w:rsidR="00AE4DA9" w:rsidRPr="00F735E1" w14:paraId="32DF3B05" w14:textId="77777777" w:rsidTr="0093594B">
        <w:trPr>
          <w:trHeight w:val="99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B9BD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4DDE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1F0D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AE4DA9" w:rsidRPr="00F735E1" w14:paraId="3EA26BEC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0E0D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DD64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найменування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28E9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357B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8A6B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29CC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</w:tr>
      <w:tr w:rsidR="00AE4DA9" w:rsidRPr="00F735E1" w14:paraId="1E30716B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1D64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6B4F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сільськогосподарського призначення </w:t>
            </w:r>
          </w:p>
        </w:tc>
      </w:tr>
      <w:tr w:rsidR="00AE4DA9" w:rsidRPr="00F735E1" w14:paraId="0F0AFB13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E6CB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51DA2F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товарного сільськогосподарського виробництва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E7C8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208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3660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E6ED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0BE4F4BB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CDBD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378A39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фермерського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A03E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6E52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2D1C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659C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48B951E5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625A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030E47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особистого селянського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B619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C41C" w14:textId="78B9633C" w:rsidR="00AE4DA9" w:rsidRPr="00F735E1" w:rsidRDefault="00DD373F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</w:t>
            </w:r>
            <w:r w:rsidR="00702006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36A6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34EE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702006" w:rsidRPr="00F735E1" w14:paraId="588686B7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AA51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D9D05" w14:textId="77777777" w:rsidR="00702006" w:rsidRPr="00F735E1" w:rsidRDefault="00702006" w:rsidP="0070200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підсобного сільського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C07A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DE53B" w14:textId="32366E84" w:rsidR="00702006" w:rsidRPr="00F735E1" w:rsidRDefault="00DD373F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EB44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5995" w14:textId="77777777" w:rsidR="00702006" w:rsidRPr="00F735E1" w:rsidRDefault="00702006" w:rsidP="0070200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B0459F" w:rsidRPr="00F735E1" w14:paraId="7C7339E7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EF4D" w14:textId="77777777" w:rsidR="00B0459F" w:rsidRPr="00F735E1" w:rsidRDefault="00B0459F" w:rsidP="00B0459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B2820" w14:textId="77777777" w:rsidR="00B0459F" w:rsidRPr="00F735E1" w:rsidRDefault="00B0459F" w:rsidP="00B0459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індивідуального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F3495" w14:textId="74A7CE31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1139D" w14:textId="7C98F002" w:rsidR="00B0459F" w:rsidRPr="00F735E1" w:rsidRDefault="00DD373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65EC" w14:textId="77777777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DA30" w14:textId="77777777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B0459F" w:rsidRPr="00F735E1" w14:paraId="3F12D1F7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4448" w14:textId="77777777" w:rsidR="00B0459F" w:rsidRPr="00F735E1" w:rsidRDefault="00B0459F" w:rsidP="00B0459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5779D" w14:textId="77777777" w:rsidR="00B0459F" w:rsidRPr="00F735E1" w:rsidRDefault="00B0459F" w:rsidP="00B0459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AACD0" w14:textId="1EFF4016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54D2" w14:textId="77777777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CB0B" w14:textId="77777777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14CD" w14:textId="77777777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B0459F" w:rsidRPr="00F735E1" w14:paraId="3B57AE52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D43C" w14:textId="77777777" w:rsidR="00B0459F" w:rsidRPr="00F735E1" w:rsidRDefault="00B0459F" w:rsidP="00B0459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3E407" w14:textId="77777777" w:rsidR="00B0459F" w:rsidRPr="00F735E1" w:rsidRDefault="00B0459F" w:rsidP="00B0459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городництва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FBF66" w14:textId="7F1542DA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EAA9C" w14:textId="359D07B1" w:rsidR="00B0459F" w:rsidRPr="00F735E1" w:rsidRDefault="00DD373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F492" w14:textId="77777777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4CF8" w14:textId="77777777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B0459F" w:rsidRPr="00F735E1" w14:paraId="3B032823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4CAB" w14:textId="77777777" w:rsidR="00B0459F" w:rsidRPr="00F735E1" w:rsidRDefault="00B0459F" w:rsidP="00B0459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4FD88" w14:textId="77777777" w:rsidR="00B0459F" w:rsidRPr="00F735E1" w:rsidRDefault="00B0459F" w:rsidP="00B0459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сінокосіння і випасання худоби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F3A32" w14:textId="7A887FE6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90AB" w14:textId="6B7D9949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B760" w14:textId="77777777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D41E" w14:textId="77777777" w:rsidR="00B0459F" w:rsidRPr="00F735E1" w:rsidRDefault="00B0459F" w:rsidP="00B0459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7DDD1A49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AB1F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01.09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C8706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дослідних і навчальних цілей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C4F3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91F8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9BF3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B6B5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30F47C53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6F3D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262F6E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789D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D702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3581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5E2C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71E1D7EF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5ACA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1BAAC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надання послуг у сільському господарстві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104F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668A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8CAE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D32A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39DA833D" w14:textId="77777777" w:rsidTr="0093594B">
        <w:trPr>
          <w:gridAfter w:val="1"/>
          <w:wAfter w:w="1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D853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89C3A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4020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F8CB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7689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4A19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2F23E503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930E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B3609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іншого сільськогосподарського призначення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C8B7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FF55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1441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DA2E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033065D2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76D0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7BD16B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D721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DDFD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F3F3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7E3B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598B57CD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C83B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8051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житлової забудови</w:t>
            </w:r>
          </w:p>
        </w:tc>
      </w:tr>
      <w:tr w:rsidR="00AE4DA9" w:rsidRPr="00F735E1" w14:paraId="296BB26F" w14:textId="77777777" w:rsidTr="0093594B">
        <w:trPr>
          <w:gridAfter w:val="1"/>
          <w:wAfter w:w="10" w:type="dxa"/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2C0A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0A49F0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288C" w14:textId="3FC752C7" w:rsidR="00AE4DA9" w:rsidRPr="00F735E1" w:rsidRDefault="00DD373F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4AB8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2FBD" w14:textId="4AF5BC5B" w:rsidR="00AE4DA9" w:rsidRPr="00F735E1" w:rsidRDefault="00DD373F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36A9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AE4DA9" w:rsidRPr="00F735E1" w14:paraId="303AC7C8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1947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B812D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житлового будівництва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60A7" w14:textId="6C847165" w:rsidR="00AE4DA9" w:rsidRPr="00F735E1" w:rsidRDefault="00B0459F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AE4DA9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E78B" w14:textId="4593A142" w:rsidR="00AE4DA9" w:rsidRPr="00F735E1" w:rsidRDefault="00B0459F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</w:t>
            </w:r>
            <w:r w:rsidR="00AE4DA9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A986" w14:textId="6C7B4EE6" w:rsidR="00AE4DA9" w:rsidRPr="00F735E1" w:rsidRDefault="00B0459F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AE4DA9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2DFC" w14:textId="41149653" w:rsidR="00AE4DA9" w:rsidRPr="00F735E1" w:rsidRDefault="00B0459F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AE4DA9" w:rsidRPr="00F735E1" w14:paraId="2D38CA5C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1613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ECF9D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856B" w14:textId="77777777" w:rsidR="00AE4DA9" w:rsidRPr="00F735E1" w:rsidRDefault="00265D1B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AE4DA9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0301" w14:textId="77777777" w:rsidR="00AE4DA9" w:rsidRPr="00F735E1" w:rsidRDefault="00265D1B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32DB" w14:textId="77777777" w:rsidR="00AE4DA9" w:rsidRPr="00F735E1" w:rsidRDefault="00265D1B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AE4DA9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A7D8" w14:textId="77777777" w:rsidR="00AE4DA9" w:rsidRPr="00F735E1" w:rsidRDefault="00265D1B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AE4DA9" w:rsidRPr="00F735E1" w14:paraId="695F8B47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0170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1C139C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0D22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9370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1178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0402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AE4DA9" w:rsidRPr="00F735E1" w14:paraId="307CCDFD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18BC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49406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індивідуальних гаражів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9F12" w14:textId="021D9849" w:rsidR="00AE4DA9" w:rsidRPr="00F735E1" w:rsidRDefault="003B5E33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</w:t>
            </w:r>
            <w:r w:rsidR="00AE4DA9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="00AE4DA9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36CE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3854" w14:textId="725404DF" w:rsidR="00AE4DA9" w:rsidRPr="00F735E1" w:rsidRDefault="003B5E33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D0E5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AE4DA9" w:rsidRPr="00F735E1" w14:paraId="4C60E29B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32DC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6F47F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гаражного будівництва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660F" w14:textId="0F1BC8E8" w:rsidR="00AE4DA9" w:rsidRPr="00F735E1" w:rsidRDefault="003B5E33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1096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1ABE" w14:textId="1CAA1CC0" w:rsidR="00AE4DA9" w:rsidRPr="00F735E1" w:rsidRDefault="003B5E33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B31A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AE4DA9" w:rsidRPr="00F735E1" w14:paraId="241D1D6E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3F62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65BBB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іншої житлової забудови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F991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E10D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A476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1CB4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385D70" w:rsidRPr="00F735E1" w14:paraId="7D418A41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B7FE" w14:textId="77777777" w:rsidR="00385D70" w:rsidRPr="00F735E1" w:rsidRDefault="00385D70" w:rsidP="00C07DC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E53323" w14:textId="77777777" w:rsidR="00385D70" w:rsidRPr="00F735E1" w:rsidRDefault="00385D70" w:rsidP="00C07DC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9179" w14:textId="77777777" w:rsidR="00385D70" w:rsidRPr="00F735E1" w:rsidRDefault="00385D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7492" w14:textId="77777777" w:rsidR="00385D70" w:rsidRPr="00F735E1" w:rsidRDefault="00385D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E5ED" w14:textId="77777777" w:rsidR="00385D70" w:rsidRPr="00F735E1" w:rsidRDefault="00385D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6341" w14:textId="77777777" w:rsidR="00385D70" w:rsidRPr="00F735E1" w:rsidRDefault="00385D70" w:rsidP="00C07DC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385D70" w:rsidRPr="00F735E1" w14:paraId="20AFD841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D10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E03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громадської забудови </w:t>
            </w:r>
          </w:p>
        </w:tc>
      </w:tr>
      <w:tr w:rsidR="00385D70" w:rsidRPr="00F735E1" w14:paraId="4360BE2F" w14:textId="77777777" w:rsidTr="0093594B">
        <w:trPr>
          <w:gridAfter w:val="1"/>
          <w:wAfter w:w="10" w:type="dxa"/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FE8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C0F8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13D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D95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DDF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248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03FAC748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EFE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7C0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освіти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775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7FB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E53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8FF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634894EB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D2BF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0CF1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охорони здоров’я та соціальної допомоги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855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022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DBC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F35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6F734A45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DCD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767D1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громадських та релігійних організацій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031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8A5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E96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A87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385D70" w:rsidRPr="00F735E1" w14:paraId="6116E33D" w14:textId="77777777" w:rsidTr="0093594B">
        <w:trPr>
          <w:gridAfter w:val="1"/>
          <w:wAfter w:w="10" w:type="dxa"/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3AF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4FAE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культурно-просвітницького обслуговування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B84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4A6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CCF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375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197875DD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84E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EB74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екстериторіальних організацій та органів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1AB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EF9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2DE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AE3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20380499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63FF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5EF6C5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A1D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400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D3E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A3C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36EADFBC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213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75D2B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2AF0" w14:textId="2FCBB809" w:rsidR="00385D70" w:rsidRPr="00F735E1" w:rsidRDefault="003B5E33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1DBF" w14:textId="33110EEB" w:rsidR="00385D70" w:rsidRPr="00F735E1" w:rsidRDefault="003B5E33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D2B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CEB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203634AF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F64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4F5F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541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8E0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8BF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4C4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4C641EEF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DED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4999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64F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1E2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013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20D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2C91C989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A05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03.11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2A606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1780" w14:textId="0C4375D1" w:rsidR="00385D70" w:rsidRPr="00F735E1" w:rsidRDefault="003B5E33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5973" w14:textId="32618898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</w:t>
            </w:r>
            <w:r w:rsidR="003B5E33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635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2D9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61EA8454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5D0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1650E7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5780" w14:textId="0C199394" w:rsidR="00385D70" w:rsidRPr="00F735E1" w:rsidRDefault="003B5E33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C270" w14:textId="46D16DEB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</w:t>
            </w:r>
            <w:r w:rsidR="003B5E33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0A6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980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50575BD2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712B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79699F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BAED" w14:textId="4FE242C9" w:rsidR="00385D70" w:rsidRPr="00F735E1" w:rsidRDefault="003B5E33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D87C" w14:textId="5C27B186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</w:t>
            </w:r>
            <w:r w:rsidR="003B5E33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E45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A88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416EB15A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6F2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6887B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органів ДСНС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865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7F2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33A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FC0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10E432F8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A4BC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A8E6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B6B1" w14:textId="210F963A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7884" w14:textId="017A525C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</w:t>
            </w:r>
            <w:r w:rsidR="0006078A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667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256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0350C009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174F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EE28D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258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3C1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C65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5B4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2CA38CDE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DBC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531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природно-заповідного фонду </w:t>
            </w:r>
          </w:p>
        </w:tc>
      </w:tr>
      <w:tr w:rsidR="00385D70" w:rsidRPr="00F735E1" w14:paraId="06D4610C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E47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C451B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E62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AC6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C34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D03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147A494A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B545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5DC7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природних заповідників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07F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774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9B2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89B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78150889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4F8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90DD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національних природних парків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9BE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48C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CB8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82F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179508F9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6DCC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2190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ботанічних садів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0D4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B15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22A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94F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727DA644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FD3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51039F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CB4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EE1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6C1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44A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75C137D1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693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B267E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11B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934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253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BD0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046E2F66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518D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0552E" w14:textId="4AEA1100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парків </w:t>
            </w:r>
            <w:r w:rsidR="008F68F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–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 пам’яток садово-паркового мистецтва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A01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D4F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D0D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B2C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3335D33B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0AE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76E1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заказників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817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5CC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6BB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6B9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6F64D86F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41A5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E42E2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9ED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07B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786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281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67D4EBC4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066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9141A7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пам’яток природи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870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C57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9A0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08E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4F8AB03F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AF6B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7875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1A8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4AD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2B9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F66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35B9A839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512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05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3C9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іншого природоохоронного призначення </w:t>
            </w:r>
          </w:p>
        </w:tc>
      </w:tr>
      <w:tr w:rsidR="00385D70" w:rsidRPr="00F735E1" w14:paraId="4747103A" w14:textId="77777777" w:rsidTr="0093594B">
        <w:trPr>
          <w:trHeight w:val="75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5DD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</w:t>
            </w:r>
          </w:p>
        </w:tc>
        <w:tc>
          <w:tcPr>
            <w:tcW w:w="90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58A1E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</w:tr>
      <w:tr w:rsidR="00385D70" w:rsidRPr="00F735E1" w14:paraId="7A7F08F3" w14:textId="77777777" w:rsidTr="0093594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6529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901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0DB5CAD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385D70" w:rsidRPr="00F735E1" w14:paraId="17009554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43A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3AEF9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санаторно-оздоровчих закладів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C420" w14:textId="64D5AC33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1,500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E4C7" w14:textId="07139EAA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888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5B8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55BA8A86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62F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7AD1C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D20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3CD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D59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932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06078A" w:rsidRPr="00F735E1" w14:paraId="58B03312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0F78" w14:textId="77777777" w:rsidR="0006078A" w:rsidRPr="00F735E1" w:rsidRDefault="0006078A" w:rsidP="0006078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9B51CC" w14:textId="77777777" w:rsidR="0006078A" w:rsidRPr="00F735E1" w:rsidRDefault="0006078A" w:rsidP="0006078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інших оздоровчих цілей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EBD5" w14:textId="786E1937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135D" w14:textId="152877CB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871D" w14:textId="77777777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4372" w14:textId="77777777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0687EACC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1E6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2ECEE7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2F0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522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3D0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DD4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54EE79D9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41F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80D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рекреаційного призначення</w:t>
            </w:r>
          </w:p>
        </w:tc>
      </w:tr>
      <w:tr w:rsidR="00385D70" w:rsidRPr="00F735E1" w14:paraId="4D23F1B8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527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F9C13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рекреаційного призначення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9CAB" w14:textId="2036CE2F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3AB8" w14:textId="220FFBC5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5C37" w14:textId="181A48B4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8CBC" w14:textId="6C555FBF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06078A" w:rsidRPr="00F735E1" w14:paraId="7087DECC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0F7C" w14:textId="77777777" w:rsidR="0006078A" w:rsidRPr="00F735E1" w:rsidRDefault="0006078A" w:rsidP="0006078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07.02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7FA9C" w14:textId="77777777" w:rsidR="0006078A" w:rsidRPr="00F735E1" w:rsidRDefault="0006078A" w:rsidP="0006078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фізичної культури і спорту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2889" w14:textId="7E6E6FE8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DEE6" w14:textId="326768B5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C9D6" w14:textId="77777777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FDFE" w14:textId="77777777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06078A" w:rsidRPr="00F735E1" w14:paraId="0114579B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3D09" w14:textId="77777777" w:rsidR="0006078A" w:rsidRPr="00F735E1" w:rsidRDefault="0006078A" w:rsidP="0006078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13EBD" w14:textId="77777777" w:rsidR="0006078A" w:rsidRPr="00F735E1" w:rsidRDefault="0006078A" w:rsidP="0006078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індивідуального дачного будівництва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A28B" w14:textId="59F56CB8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65B8" w14:textId="6214F32C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18AA" w14:textId="0D852FE7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FCE9" w14:textId="02E51063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06078A" w:rsidRPr="00F735E1" w14:paraId="5B7E120F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8A70" w14:textId="77777777" w:rsidR="0006078A" w:rsidRPr="00F735E1" w:rsidRDefault="0006078A" w:rsidP="0006078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895DA" w14:textId="77777777" w:rsidR="0006078A" w:rsidRPr="00F735E1" w:rsidRDefault="0006078A" w:rsidP="0006078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дачного будівництва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7CC9" w14:textId="1CDBF14F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227" w14:textId="6F5373D0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A180" w14:textId="5B18AD01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ABC2" w14:textId="2D76569C" w:rsidR="0006078A" w:rsidRPr="00F735E1" w:rsidRDefault="0006078A" w:rsidP="0006078A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40DCA549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A88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59568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585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2A3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47F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C3F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015B5322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B12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9BA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історико-культурного призначення </w:t>
            </w:r>
          </w:p>
        </w:tc>
      </w:tr>
      <w:tr w:rsidR="00385D70" w:rsidRPr="00F735E1" w14:paraId="4367751B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E89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6B267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19C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EA2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865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F12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49B3604A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640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E248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391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D59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DE3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0F3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62145FFB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DB8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CF084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історико-культурного призначення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936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000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D5D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CBD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79EF7D75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0EB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7E62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736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45A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097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F6B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45B06CE5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F8AC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D26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лісогосподарського призначення</w:t>
            </w:r>
          </w:p>
        </w:tc>
      </w:tr>
      <w:tr w:rsidR="00385D70" w:rsidRPr="00F735E1" w14:paraId="2283C731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5ED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A1DA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441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58A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F10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BA9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</w:tr>
      <w:tr w:rsidR="00385D70" w:rsidRPr="00F735E1" w14:paraId="46036B9D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787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2787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лісогосподарського призначення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53C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3F7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EFE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261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</w:tr>
      <w:tr w:rsidR="00385D70" w:rsidRPr="00F735E1" w14:paraId="4AAFE2AD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2F2B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242E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D62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9DC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F94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4F3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</w:tr>
      <w:tr w:rsidR="00385D70" w:rsidRPr="00F735E1" w14:paraId="7B876708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E8ED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C36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водного фонду</w:t>
            </w:r>
          </w:p>
        </w:tc>
      </w:tr>
      <w:tr w:rsidR="00385D70" w:rsidRPr="00F735E1" w14:paraId="60C7367B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955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6192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водними об’єктами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B764" w14:textId="0C92E1B6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5E3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D9DD" w14:textId="5E894237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DF8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1711E805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FC1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14F1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9A99" w14:textId="2EF13232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A6B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963D" w14:textId="6367B84F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760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6BA12CDF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D1A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CAE6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B57B" w14:textId="3232AD61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D4E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4624" w14:textId="01D09D40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95D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30529565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6A1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8B5D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C9C6" w14:textId="6BEF94A9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894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FBD4" w14:textId="538A8869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ACB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37E8C309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092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DDF4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догляду за береговими смугами водних шляхів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A28B" w14:textId="2EA8150B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97D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224C" w14:textId="08F67D30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758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18AC40B4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CB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11CF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сінокосіння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1E81" w14:textId="7A6B676B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19B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A667" w14:textId="2CD09325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68E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3078B03B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FF7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6B24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рибогосподарських потреб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0210" w14:textId="08256509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FE3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A573" w14:textId="04793E8F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175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36EF6AB5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A28C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1A9E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E2F9" w14:textId="63911C2F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656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701E" w14:textId="4CEE2E76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1C3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69461EB9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7DD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31840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проведення науково-дослідних робіт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37F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CBA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9AD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D7E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1E50E1AE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7C9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8ACF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E428" w14:textId="18DC872C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B25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7FD7" w14:textId="10BD5C87" w:rsidR="00385D70" w:rsidRPr="00F735E1" w:rsidRDefault="0006078A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1DB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678EDB29" w14:textId="77777777" w:rsidTr="0093594B">
        <w:trPr>
          <w:gridAfter w:val="1"/>
          <w:wAfter w:w="10" w:type="dxa"/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8EC7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8357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19E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AC0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23F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CD2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6320B0FD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AD5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59406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2F5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15E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8EC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F07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3B98FA67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B6B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994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промисловості</w:t>
            </w:r>
          </w:p>
        </w:tc>
      </w:tr>
      <w:tr w:rsidR="00385D70" w:rsidRPr="00F735E1" w14:paraId="79F23DA7" w14:textId="77777777" w:rsidTr="0093594B">
        <w:trPr>
          <w:gridAfter w:val="1"/>
          <w:wAfter w:w="10" w:type="dxa"/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063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11.01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B9C8FD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727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2AC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20C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889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4F12BCA8" w14:textId="77777777" w:rsidTr="0093594B">
        <w:trPr>
          <w:gridAfter w:val="1"/>
          <w:wAfter w:w="10" w:type="dxa"/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B55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51BE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0F3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51F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D43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072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64DA8AED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506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52AF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9A9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BB4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EC9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D18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5065874D" w14:textId="77777777" w:rsidTr="0093594B">
        <w:trPr>
          <w:gridAfter w:val="1"/>
          <w:wAfter w:w="10" w:type="dxa"/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803D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146B5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D7D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7C1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AF1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B1D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6A689C90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6FC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1518D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7EC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F84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665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B15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2D2D526C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3C7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A09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транспорту</w:t>
            </w:r>
          </w:p>
        </w:tc>
      </w:tr>
      <w:tr w:rsidR="00385D70" w:rsidRPr="00F735E1" w14:paraId="2131DFAC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B33B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12.01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BA88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824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0CC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BA6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49D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394613B4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8FFF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6DA3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84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6FF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DD2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18D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6A6236D5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C16C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FF2EB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09B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0A3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D94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C8A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6B46422E" w14:textId="77777777" w:rsidTr="0093594B">
        <w:trPr>
          <w:gridAfter w:val="1"/>
          <w:wAfter w:w="10" w:type="dxa"/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81DD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28D81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F91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0EC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AD2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883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75029C3E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DD9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F1CB15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C27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37E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698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97F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19353CD9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FB9A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0E6D5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79C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C8C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28B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5F2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30932F88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0BBB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AC69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AD6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09A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13F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1C2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7E23ADA5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37B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C5F7C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FE4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ADC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4F1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FEA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446B2A03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8B8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F9916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14F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788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D37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892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1DAE4804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847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0A43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930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19D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F95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787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385D70" w:rsidRPr="00F735E1" w14:paraId="6B3B3CBC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877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A03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зв’язку</w:t>
            </w:r>
          </w:p>
        </w:tc>
      </w:tr>
      <w:tr w:rsidR="00385D70" w:rsidRPr="00F735E1" w14:paraId="0450494C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D655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4C533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6B1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A38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5F2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AD8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385D70" w:rsidRPr="00F735E1" w14:paraId="389B8522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AB0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4CFE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A86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D06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011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9FC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385D70" w:rsidRPr="00F735E1" w14:paraId="17D64259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30E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14200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8E0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621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9AA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603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385D70" w:rsidRPr="00F735E1" w14:paraId="105CAC07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FE3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13579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579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879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5AC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B99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385D70" w:rsidRPr="00F735E1" w14:paraId="175A6025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37AC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14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A4F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енергетики</w:t>
            </w:r>
          </w:p>
        </w:tc>
      </w:tr>
      <w:tr w:rsidR="00385D70" w:rsidRPr="00F735E1" w14:paraId="14E53692" w14:textId="77777777" w:rsidTr="0093594B">
        <w:trPr>
          <w:gridAfter w:val="1"/>
          <w:wAfter w:w="10" w:type="dxa"/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23F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A866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0910" w14:textId="18BF1727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773D" w14:textId="65970045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437D" w14:textId="7774647C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F491" w14:textId="743F9BCB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</w:tr>
      <w:tr w:rsidR="00385D70" w:rsidRPr="00F735E1" w14:paraId="1396FC3C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34FD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C9F5C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50E8" w14:textId="5E4B654F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AEDE" w14:textId="26A653C7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6BA5" w14:textId="7AEC8218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4920" w14:textId="4D21A379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</w:tr>
      <w:tr w:rsidR="00385D70" w:rsidRPr="00F735E1" w14:paraId="1D9DEFB3" w14:textId="77777777" w:rsidTr="0093594B">
        <w:trPr>
          <w:gridAfter w:val="1"/>
          <w:wAfter w:w="10" w:type="dxa"/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58B3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F2944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F6F7" w14:textId="2BB4B488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4665" w14:textId="5C04BE8B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7F0F" w14:textId="061A068D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51A5" w14:textId="12151AC6" w:rsidR="00385D70" w:rsidRPr="00F735E1" w:rsidRDefault="005906C4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</w:t>
            </w:r>
            <w:r w:rsidR="00385D70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</w:tr>
      <w:tr w:rsidR="00385D70" w:rsidRPr="00F735E1" w14:paraId="6FC01146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67D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</w:t>
            </w:r>
          </w:p>
        </w:tc>
        <w:tc>
          <w:tcPr>
            <w:tcW w:w="90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82D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оборони</w:t>
            </w:r>
          </w:p>
        </w:tc>
      </w:tr>
      <w:tr w:rsidR="00385D70" w:rsidRPr="00F735E1" w14:paraId="4A9A7260" w14:textId="77777777" w:rsidTr="0093594B">
        <w:trPr>
          <w:gridAfter w:val="1"/>
          <w:wAfter w:w="10" w:type="dxa"/>
          <w:trHeight w:val="9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99D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1F79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Збройних Сил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586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5D3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A88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314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57ACE27B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9C1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A5E85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військових частин (підрозділів) Національної гвардії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D11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F86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94B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AAB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0653DFC0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64C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1BBC7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Держприкордонслужби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3EC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3E4D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E55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29F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06D212B8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807F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D675E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СБУ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7C2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D44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041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745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44CF486A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C4C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DFF6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Держспецтрансслужби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F41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1DF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D0D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C96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52E9E739" w14:textId="77777777" w:rsidTr="0093594B">
        <w:trPr>
          <w:gridAfter w:val="1"/>
          <w:wAfter w:w="10" w:type="dxa"/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D5BC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9753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Служби зовнішньої розвідки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E31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21F3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3D25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946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438749DE" w14:textId="77777777" w:rsidTr="0093594B">
        <w:trPr>
          <w:gridAfter w:val="1"/>
          <w:wAfter w:w="10" w:type="dxa"/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5670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8F3A2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6BE4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BBB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CDB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156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5B6DACB3" w14:textId="77777777" w:rsidTr="0093594B">
        <w:trPr>
          <w:gridAfter w:val="1"/>
          <w:wAfter w:w="10" w:type="dxa"/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92A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B012F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219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976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C8B9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4DC8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535FC0B5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2DF7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FB1586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запасу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A9B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C5CC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12E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020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0AD0D38D" w14:textId="77777777" w:rsidTr="0093594B">
        <w:trPr>
          <w:gridAfter w:val="1"/>
          <w:wAfter w:w="10" w:type="dxa"/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AFA1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E7F17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резервного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79C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F09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17B7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A42B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385D70" w:rsidRPr="00F735E1" w14:paraId="344B8550" w14:textId="77777777" w:rsidTr="0093594B">
        <w:trPr>
          <w:gridAfter w:val="1"/>
          <w:wAfter w:w="10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781B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1C59E9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загального користування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F8AA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745E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EF20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623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385D70" w:rsidRPr="00F735E1" w14:paraId="60A6554F" w14:textId="77777777" w:rsidTr="0093594B">
        <w:trPr>
          <w:gridAfter w:val="1"/>
          <w:wAfter w:w="10" w:type="dxa"/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23C8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781B4" w14:textId="77777777" w:rsidR="00385D70" w:rsidRPr="00F735E1" w:rsidRDefault="00385D70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AC42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3FF6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8DFF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2A01" w14:textId="77777777" w:rsidR="00385D70" w:rsidRPr="00F735E1" w:rsidRDefault="00385D70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</w:tbl>
    <w:p w14:paraId="682395BB" w14:textId="109B08CA" w:rsidR="00ED3106" w:rsidRPr="00F735E1" w:rsidRDefault="00ED3106" w:rsidP="00ED3106">
      <w:pPr>
        <w:pStyle w:val="af"/>
        <w:pBdr>
          <w:bottom w:val="single" w:sz="12" w:space="1" w:color="auto"/>
        </w:pBdr>
        <w:ind w:firstLine="0"/>
        <w:jc w:val="both"/>
        <w:rPr>
          <w:rFonts w:ascii="Times New Roman" w:hAnsi="Times New Roman"/>
          <w:noProof/>
          <w:sz w:val="24"/>
          <w:szCs w:val="24"/>
        </w:rPr>
      </w:pPr>
    </w:p>
    <w:p w14:paraId="38342590" w14:textId="77777777" w:rsidR="00ED3106" w:rsidRPr="00F735E1" w:rsidRDefault="00ED3106" w:rsidP="00ED3106">
      <w:pPr>
        <w:pStyle w:val="af"/>
        <w:spacing w:before="0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1</w:t>
      </w:r>
      <w:r w:rsidRPr="00F735E1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14:paraId="4391DE1A" w14:textId="77777777" w:rsidR="00ED3106" w:rsidRPr="00F735E1" w:rsidRDefault="00ED3106" w:rsidP="00ED3106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2</w:t>
      </w:r>
      <w:r w:rsidRPr="00F735E1">
        <w:rPr>
          <w:rFonts w:ascii="Times New Roman" w:hAnsi="Times New Roman"/>
          <w:noProof/>
          <w:sz w:val="20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14:paraId="4E026EA6" w14:textId="77777777" w:rsidR="00ED3106" w:rsidRPr="00F735E1" w:rsidRDefault="00ED3106" w:rsidP="00ED3106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3</w:t>
      </w:r>
      <w:r w:rsidRPr="00F735E1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4E5BC306" w14:textId="13849091" w:rsidR="001B1378" w:rsidRPr="00F735E1" w:rsidRDefault="00ED3106" w:rsidP="001B1378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4</w:t>
      </w:r>
      <w:r w:rsidRPr="00F735E1">
        <w:rPr>
          <w:rFonts w:ascii="Times New Roman" w:hAnsi="Times New Roman"/>
          <w:noProof/>
          <w:sz w:val="20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14:paraId="5FAACF62" w14:textId="77777777" w:rsidR="0081403C" w:rsidRPr="00F735E1" w:rsidRDefault="0081403C" w:rsidP="001B1378">
      <w:pPr>
        <w:pStyle w:val="af"/>
        <w:jc w:val="both"/>
        <w:rPr>
          <w:rFonts w:ascii="Times New Roman" w:hAnsi="Times New Roman"/>
          <w:noProof/>
          <w:sz w:val="20"/>
        </w:rPr>
      </w:pPr>
    </w:p>
    <w:p w14:paraId="4772A083" w14:textId="77777777" w:rsidR="0081403C" w:rsidRPr="00F735E1" w:rsidRDefault="0081403C" w:rsidP="0081403C">
      <w:pPr>
        <w:rPr>
          <w:rFonts w:ascii="Times New Roman" w:hAnsi="Times New Roman" w:cs="Times New Roman"/>
          <w:b/>
          <w:lang w:eastAsia="ru-RU"/>
        </w:rPr>
      </w:pPr>
      <w:r w:rsidRPr="00F735E1">
        <w:rPr>
          <w:rFonts w:ascii="Times New Roman" w:hAnsi="Times New Roman" w:cs="Times New Roman"/>
          <w:b/>
          <w:lang w:eastAsia="ru-RU"/>
        </w:rPr>
        <w:t xml:space="preserve">Секретар ради </w:t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  <w:t xml:space="preserve">                       Т.О. </w:t>
      </w:r>
      <w:proofErr w:type="spellStart"/>
      <w:r w:rsidRPr="00F735E1">
        <w:rPr>
          <w:rFonts w:ascii="Times New Roman" w:hAnsi="Times New Roman" w:cs="Times New Roman"/>
          <w:b/>
          <w:lang w:eastAsia="ru-RU"/>
        </w:rPr>
        <w:t>Шаправський</w:t>
      </w:r>
      <w:proofErr w:type="spellEnd"/>
    </w:p>
    <w:p w14:paraId="3EC8675F" w14:textId="77777777" w:rsidR="001B1378" w:rsidRPr="00F735E1" w:rsidRDefault="001B1378" w:rsidP="001B1378">
      <w:pPr>
        <w:pStyle w:val="af"/>
        <w:jc w:val="both"/>
        <w:rPr>
          <w:rFonts w:ascii="Times New Roman" w:hAnsi="Times New Roman"/>
        </w:rPr>
      </w:pPr>
    </w:p>
    <w:p w14:paraId="128200E5" w14:textId="39E5D22C" w:rsidR="00700303" w:rsidRPr="00F735E1" w:rsidRDefault="006018C6" w:rsidP="00D22B43">
      <w:pPr>
        <w:widowControl/>
        <w:suppressAutoHyphens w:val="0"/>
        <w:ind w:left="5670"/>
        <w:rPr>
          <w:rFonts w:hint="eastAsia"/>
          <w:b/>
        </w:rPr>
      </w:pPr>
      <w:r w:rsidRPr="00F735E1">
        <w:rPr>
          <w:rFonts w:ascii="Times New Roman" w:eastAsia="Times New Roman" w:hAnsi="Times New Roman" w:cs="Times New Roman"/>
          <w:b/>
          <w:lang w:eastAsia="ru-RU"/>
        </w:rPr>
        <w:br w:type="page"/>
      </w:r>
      <w:r w:rsidR="000E33FE" w:rsidRPr="00F735E1">
        <w:rPr>
          <w:rFonts w:ascii="Times New Roman" w:eastAsia="Times New Roman" w:hAnsi="Times New Roman" w:cs="Times New Roman"/>
          <w:b/>
          <w:lang w:eastAsia="ru-RU"/>
        </w:rPr>
        <w:lastRenderedPageBreak/>
        <w:t>Додаток 5</w:t>
      </w:r>
      <w:r w:rsidR="000E33FE" w:rsidRPr="00F735E1">
        <w:rPr>
          <w:rFonts w:ascii="Times New Roman" w:eastAsia="Times New Roman" w:hAnsi="Times New Roman" w:cs="Times New Roman"/>
          <w:b/>
          <w:lang w:eastAsia="ru-RU"/>
        </w:rPr>
        <w:br/>
      </w:r>
      <w:r w:rsidR="00700303" w:rsidRPr="00F735E1">
        <w:rPr>
          <w:b/>
        </w:rPr>
        <w:t>до рішення Бучанської міської ради</w:t>
      </w:r>
    </w:p>
    <w:p w14:paraId="07FC4EB5" w14:textId="77777777" w:rsidR="000D4209" w:rsidRPr="00F735E1" w:rsidRDefault="000D4209" w:rsidP="00D22B43">
      <w:pPr>
        <w:ind w:left="49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35E1">
        <w:rPr>
          <w:b/>
        </w:rPr>
        <w:t xml:space="preserve">№   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-1</w:t>
      </w:r>
      <w:r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6</w:t>
      </w:r>
      <w:r w:rsidRPr="00F735E1"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  <w:t>-VIII</w:t>
      </w:r>
      <w:r w:rsidRPr="00F735E1">
        <w:rPr>
          <w:b/>
        </w:rPr>
        <w:t xml:space="preserve"> від  2</w:t>
      </w:r>
      <w:r>
        <w:rPr>
          <w:b/>
        </w:rPr>
        <w:t>6</w:t>
      </w:r>
      <w:r w:rsidRPr="00F735E1">
        <w:rPr>
          <w:b/>
        </w:rPr>
        <w:t>.0</w:t>
      </w:r>
      <w:r>
        <w:rPr>
          <w:b/>
        </w:rPr>
        <w:t>8</w:t>
      </w:r>
      <w:r w:rsidRPr="00F735E1">
        <w:rPr>
          <w:b/>
        </w:rPr>
        <w:t>.2021 р.</w:t>
      </w:r>
    </w:p>
    <w:p w14:paraId="20690FAF" w14:textId="2F16F9F2" w:rsidR="00700303" w:rsidRPr="00F735E1" w:rsidRDefault="00700303" w:rsidP="00700303">
      <w:pPr>
        <w:ind w:left="3686" w:firstLine="427"/>
        <w:jc w:val="right"/>
        <w:rPr>
          <w:rFonts w:hint="eastAsia"/>
          <w:b/>
          <w:i/>
        </w:rPr>
      </w:pPr>
    </w:p>
    <w:p w14:paraId="798B72C7" w14:textId="77777777" w:rsidR="000E33FE" w:rsidRPr="00F735E1" w:rsidRDefault="000E33FE" w:rsidP="00700303">
      <w:pPr>
        <w:ind w:left="3969"/>
        <w:jc w:val="right"/>
        <w:rPr>
          <w:rFonts w:ascii="Times New Roman" w:hAnsi="Times New Roman" w:cs="Times New Roman"/>
          <w:lang w:eastAsia="ru-RU"/>
        </w:rPr>
      </w:pPr>
    </w:p>
    <w:p w14:paraId="75BF440F" w14:textId="77777777" w:rsidR="005B2A9D" w:rsidRPr="00F735E1" w:rsidRDefault="005B2A9D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A2F8BF" w14:textId="77777777" w:rsidR="000E33FE" w:rsidRPr="00F735E1" w:rsidRDefault="000E33FE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F73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земельного податку за земельні ділянки, що перебувають </w:t>
      </w:r>
    </w:p>
    <w:p w14:paraId="182D96A0" w14:textId="77777777" w:rsidR="000E33FE" w:rsidRPr="00F735E1" w:rsidRDefault="000E33FE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 постійному користуванні платників податків</w:t>
      </w:r>
    </w:p>
    <w:p w14:paraId="27F8266F" w14:textId="0C4705BF" w:rsidR="000E33FE" w:rsidRPr="00F735E1" w:rsidRDefault="000E33FE" w:rsidP="000E33FE">
      <w:pPr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території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Бабинецького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Блиставицького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Гаврилівського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Здвижівського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Мироцького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Луб’янського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Синяківського</w:t>
      </w:r>
      <w:proofErr w:type="spellEnd"/>
      <w:r w:rsidR="00455FEA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старостинських</w:t>
      </w:r>
      <w:proofErr w:type="spellEnd"/>
      <w:r w:rsidR="008A3FA6"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округів Бучанської міської </w:t>
      </w:r>
      <w:r w:rsidRPr="00F735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територіальної громади</w:t>
      </w:r>
    </w:p>
    <w:p w14:paraId="75E72D8A" w14:textId="21427713" w:rsidR="005C5DAA" w:rsidRPr="00F735E1" w:rsidRDefault="005C5DAA" w:rsidP="005C5DA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F735E1">
        <w:rPr>
          <w:rFonts w:ascii="Times New Roman" w:eastAsia="Times New Roman" w:hAnsi="Times New Roman" w:cs="Times New Roman"/>
          <w:lang w:eastAsia="ru-RU"/>
        </w:rPr>
        <w:t>Ставки встановлюються та вводяться в дію з 01 січня 202</w:t>
      </w:r>
      <w:r w:rsidR="003460E1" w:rsidRPr="00F735E1">
        <w:rPr>
          <w:rFonts w:ascii="Times New Roman" w:eastAsia="Times New Roman" w:hAnsi="Times New Roman" w:cs="Times New Roman"/>
          <w:lang w:eastAsia="ru-RU"/>
        </w:rPr>
        <w:t>2</w:t>
      </w:r>
      <w:r w:rsidRPr="00F735E1">
        <w:rPr>
          <w:rFonts w:ascii="Times New Roman" w:eastAsia="Times New Roman" w:hAnsi="Times New Roman" w:cs="Times New Roman"/>
          <w:lang w:eastAsia="ru-RU"/>
        </w:rPr>
        <w:t xml:space="preserve"> року.</w:t>
      </w:r>
    </w:p>
    <w:tbl>
      <w:tblPr>
        <w:tblW w:w="98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1418"/>
        <w:gridCol w:w="1251"/>
        <w:gridCol w:w="1257"/>
        <w:gridCol w:w="1249"/>
      </w:tblGrid>
      <w:tr w:rsidR="00AE4DA9" w:rsidRPr="00F735E1" w14:paraId="68E69FA1" w14:textId="77777777" w:rsidTr="0093594B">
        <w:trPr>
          <w:trHeight w:val="25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F055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області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C79E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 району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D0F8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</w:p>
        </w:tc>
        <w:tc>
          <w:tcPr>
            <w:tcW w:w="37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6208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AE4DA9" w:rsidRPr="00F735E1" w14:paraId="356073E4" w14:textId="77777777" w:rsidTr="0093594B">
        <w:trPr>
          <w:trHeight w:val="82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C258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A886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EE93" w14:textId="77777777" w:rsidR="00AE4DA9" w:rsidRPr="00F735E1" w:rsidRDefault="00AE4DA9" w:rsidP="00AE4DA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згідно з КОАТУУ</w:t>
            </w:r>
          </w:p>
        </w:tc>
        <w:tc>
          <w:tcPr>
            <w:tcW w:w="375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F06BB3" w14:textId="77777777" w:rsidR="00AE4DA9" w:rsidRPr="00F735E1" w:rsidRDefault="00AE4DA9" w:rsidP="00AE4DA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3A33F3" w:rsidRPr="00F735E1" w14:paraId="11925062" w14:textId="77777777" w:rsidTr="000307E8">
        <w:trPr>
          <w:trHeight w:val="491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8418" w14:textId="49E90E24" w:rsidR="003A33F3" w:rsidRPr="00F735E1" w:rsidRDefault="000307E8" w:rsidP="000307E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Бюджет Бучанської міської територіальної громади</w:t>
            </w:r>
          </w:p>
        </w:tc>
      </w:tr>
      <w:tr w:rsidR="003A33F3" w:rsidRPr="00F735E1" w14:paraId="1D84D778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BEB4" w14:textId="77777777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2E72A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260D" w14:textId="5627F09D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3221055300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9ADC" w14:textId="100B2939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смт. Бабинці</w:t>
            </w:r>
          </w:p>
        </w:tc>
      </w:tr>
      <w:tr w:rsidR="003A33F3" w:rsidRPr="00F735E1" w14:paraId="46ED8EEE" w14:textId="77777777" w:rsidTr="00AD1562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8F28" w14:textId="304AE20D" w:rsidR="003A33F3" w:rsidRPr="00F735E1" w:rsidRDefault="000307E8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C2EE5D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30F0" w14:textId="17391C71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3221055301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4825" w14:textId="0504DF64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Буда-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Бабинецька</w:t>
            </w:r>
            <w:proofErr w:type="spellEnd"/>
          </w:p>
        </w:tc>
      </w:tr>
      <w:tr w:rsidR="003A33F3" w:rsidRPr="00F735E1" w14:paraId="30E2CFAA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DFA7" w14:textId="77777777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2C0F7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19F84" w14:textId="78B07144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3221080501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785A" w14:textId="38168603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Блиставиця</w:t>
            </w:r>
            <w:proofErr w:type="spellEnd"/>
          </w:p>
        </w:tc>
      </w:tr>
      <w:tr w:rsidR="003A33F3" w:rsidRPr="00F735E1" w14:paraId="2C29B862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84BA" w14:textId="77777777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1907C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D8BC" w14:textId="0CBF3013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3221082501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8F86" w14:textId="3A885F35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Здвижівка</w:t>
            </w:r>
            <w:proofErr w:type="spellEnd"/>
          </w:p>
        </w:tc>
      </w:tr>
      <w:tr w:rsidR="003A33F3" w:rsidRPr="00F735E1" w14:paraId="7D2CA0A2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BCFD2" w14:textId="43589A6C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909E02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69B8" w14:textId="0C041FBF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3221084001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C47B" w14:textId="39141315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Луб’янка</w:t>
            </w:r>
          </w:p>
        </w:tc>
      </w:tr>
      <w:tr w:rsidR="003A33F3" w:rsidRPr="00F735E1" w14:paraId="7A5D4F6F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7BA0" w14:textId="3928E964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D2939A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532B1" w14:textId="20922FC2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3221882001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8F88" w14:textId="3F8B5DFE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Гаврилівка</w:t>
            </w:r>
          </w:p>
        </w:tc>
      </w:tr>
      <w:tr w:rsidR="003A33F3" w:rsidRPr="00F735E1" w14:paraId="6135F47D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04B4" w14:textId="718E7818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6A401D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6064" w14:textId="334AB4C6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3221882002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BD96" w14:textId="7F313B6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Тарасівщина</w:t>
            </w:r>
            <w:proofErr w:type="spellEnd"/>
          </w:p>
        </w:tc>
      </w:tr>
      <w:tr w:rsidR="003A33F3" w:rsidRPr="00F735E1" w14:paraId="75B32BE4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47ADD" w14:textId="01A21799" w:rsidR="003A33F3" w:rsidRPr="00F735E1" w:rsidRDefault="003A33F3" w:rsidP="003A33F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A5D4E" w14:textId="77777777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5E44" w14:textId="67743394" w:rsidR="003A33F3" w:rsidRPr="00F735E1" w:rsidRDefault="003A33F3" w:rsidP="003A33F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3F4" w14:textId="3F230FEF" w:rsidR="003A33F3" w:rsidRPr="00F735E1" w:rsidRDefault="003A33F3" w:rsidP="003A33F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Синяк</w:t>
            </w:r>
          </w:p>
        </w:tc>
      </w:tr>
      <w:tr w:rsidR="008F68FF" w:rsidRPr="00F735E1" w14:paraId="00BD3DEE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1C4D" w14:textId="26ACF46B" w:rsidR="008F68FF" w:rsidRPr="00F735E1" w:rsidRDefault="008F68FF" w:rsidP="008F68F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23B043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D983C" w14:textId="2253E742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3221887502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21D8" w14:textId="07DBA60C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Вороньківка</w:t>
            </w:r>
            <w:proofErr w:type="spellEnd"/>
          </w:p>
        </w:tc>
      </w:tr>
      <w:tr w:rsidR="008F68FF" w:rsidRPr="00F735E1" w14:paraId="6E7A7EE6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0A8B" w14:textId="54813737" w:rsidR="008F68FF" w:rsidRPr="00F735E1" w:rsidRDefault="008F68FF" w:rsidP="008F68F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A293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486C" w14:textId="3F270756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3221887504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3378" w14:textId="57513AF8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Раківка</w:t>
            </w:r>
          </w:p>
        </w:tc>
      </w:tr>
      <w:tr w:rsidR="008F68FF" w:rsidRPr="00F735E1" w14:paraId="1843FF5F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74B8" w14:textId="7C301477" w:rsidR="008F68FF" w:rsidRPr="00F735E1" w:rsidRDefault="008F68FF" w:rsidP="008F68F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6A2E5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DBD1" w14:textId="625015EE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3221887505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DCB6" w14:textId="3566437F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с. Червоне</w:t>
            </w:r>
          </w:p>
        </w:tc>
      </w:tr>
      <w:tr w:rsidR="008F68FF" w:rsidRPr="00F735E1" w14:paraId="046FFB76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609B" w14:textId="5B8E111D" w:rsidR="008F68FF" w:rsidRPr="00F735E1" w:rsidRDefault="008F68FF" w:rsidP="008F68FF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00D7AC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D8A0" w14:textId="2F38388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uk-UA" w:bidi="ar-SA"/>
              </w:rPr>
              <w:t>3222484801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3555" w14:textId="1ADD6145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с. </w:t>
            </w:r>
            <w:proofErr w:type="spellStart"/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Мироцьке</w:t>
            </w:r>
            <w:proofErr w:type="spellEnd"/>
          </w:p>
        </w:tc>
      </w:tr>
      <w:tr w:rsidR="008F68FF" w:rsidRPr="00F735E1" w14:paraId="75258BE0" w14:textId="77777777" w:rsidTr="0093594B">
        <w:trPr>
          <w:trHeight w:val="375"/>
        </w:trPr>
        <w:tc>
          <w:tcPr>
            <w:tcW w:w="4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63F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Вид цільового призначення земель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5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B95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Ставки податку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 xml:space="preserve">3 </w:t>
            </w:r>
          </w:p>
        </w:tc>
      </w:tr>
      <w:tr w:rsidR="008F68FF" w:rsidRPr="00F735E1" w14:paraId="35C4C92E" w14:textId="77777777" w:rsidTr="0093594B">
        <w:trPr>
          <w:trHeight w:val="255"/>
        </w:trPr>
        <w:tc>
          <w:tcPr>
            <w:tcW w:w="4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11B4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5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EDA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(відсотків нормативної грошової оцінки)</w:t>
            </w:r>
          </w:p>
        </w:tc>
      </w:tr>
      <w:tr w:rsidR="008F68FF" w:rsidRPr="00F735E1" w14:paraId="3488AED4" w14:textId="77777777" w:rsidTr="0093594B">
        <w:trPr>
          <w:trHeight w:val="1320"/>
        </w:trPr>
        <w:tc>
          <w:tcPr>
            <w:tcW w:w="4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B55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A27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985B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8F68FF" w:rsidRPr="00F735E1" w14:paraId="63BD839C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D7B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код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E25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найменування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13AC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639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2A8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юридичних осіб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D1B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фізичних осіб</w:t>
            </w:r>
          </w:p>
        </w:tc>
      </w:tr>
      <w:tr w:rsidR="008F68FF" w:rsidRPr="00F735E1" w14:paraId="4F87A0B7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F1B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68A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сільськогосподарського призначення </w:t>
            </w:r>
          </w:p>
        </w:tc>
      </w:tr>
      <w:tr w:rsidR="008F68FF" w:rsidRPr="00F735E1" w14:paraId="51B89DCF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625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D05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товарного сільськогосподарського виробництва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810E" w14:textId="65BFF529" w:rsidR="008F68FF" w:rsidRPr="00F735E1" w:rsidRDefault="00950CDB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8F68F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B07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3F16" w14:textId="3F231525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0D0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41FB4F0F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E6F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5B1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фермерського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5441" w14:textId="2AE84F20" w:rsidR="008F68FF" w:rsidRPr="00F735E1" w:rsidRDefault="00950CDB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8F68F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30F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FDB2" w14:textId="768E9484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759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52948289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D76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7169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особистого селянського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CCCC" w14:textId="2DF05641" w:rsidR="008F68FF" w:rsidRPr="00F735E1" w:rsidRDefault="00950CDB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8F68F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6721" w14:textId="69FCDCBD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3F98" w14:textId="221FB16B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858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1B40EE20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959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8BB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ведення підсобного сільського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CF1A" w14:textId="47E2C6DB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156E" w14:textId="5254F17D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CF8A" w14:textId="004A48F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ABEA" w14:textId="286F52EB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5FC665CE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0B5B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71B4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індивідуального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09D1" w14:textId="533233B9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617A" w14:textId="51232DB6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7B43" w14:textId="73A5A494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6938" w14:textId="223C3F41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27C9E16C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8639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01.06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124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садівництва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D70C" w14:textId="77BAD723" w:rsidR="008F68FF" w:rsidRPr="00F735E1" w:rsidRDefault="00950CDB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</w:t>
            </w:r>
            <w:r w:rsidR="008F68FF"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D13C" w14:textId="22EEF5B8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CE86" w14:textId="1B15FE7E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E1D0" w14:textId="2C016F30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7CED2F6C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C58D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797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городництва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338F" w14:textId="593E1528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C0B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855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480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3A39BF84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3E3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9BA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сінокосіння і випасання худоби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CCF" w14:textId="66E8F2AF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E65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CFAC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EB4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45199FED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FCEC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DF0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дослідних і навчальних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C0B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0647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8FA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07C4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655990E6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2A02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3935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A61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5FE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E67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B93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3580ED3B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AA5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81F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надання послуг у сільському господарстві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0F2A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92B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D211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A586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3A312B3F" w14:textId="77777777" w:rsidTr="0093594B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CB53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EF4B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D64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41CF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630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4880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668078A9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D413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9B9E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іншого сільськогосподарського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D78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91A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D3F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461D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3CBF724A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D916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01.14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1E34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5203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FB82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74F8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1BE8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8F68FF" w:rsidRPr="00F735E1" w14:paraId="5B493332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6703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A7AC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житлової забудови</w:t>
            </w:r>
          </w:p>
        </w:tc>
      </w:tr>
      <w:tr w:rsidR="008F68FF" w:rsidRPr="00F735E1" w14:paraId="7FFA76F9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EA78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C740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AAEE" w14:textId="0464840D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4DA5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7CF8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219E" w14:textId="77777777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8F68FF" w:rsidRPr="00F735E1" w14:paraId="6E5B8CED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20B9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3332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колективного житлового будівництва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E4C6" w14:textId="0D054376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5114" w14:textId="3F08D81B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3B3E" w14:textId="4F77FD71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7E3B" w14:textId="1B3DE604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8F68FF" w:rsidRPr="00F735E1" w14:paraId="7F5809D4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44BA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6B4F" w14:textId="77777777" w:rsidR="008F68FF" w:rsidRPr="00F735E1" w:rsidRDefault="008F68FF" w:rsidP="008F68FF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AA70" w14:textId="6B726EEE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6461" w14:textId="1D49E083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A0F9" w14:textId="6EAA1DDE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5216" w14:textId="74BAF0A2" w:rsidR="008F68FF" w:rsidRPr="00F735E1" w:rsidRDefault="008F68FF" w:rsidP="008F68F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01546041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463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BCF0" w14:textId="1F62B117" w:rsidR="00950CDB" w:rsidRPr="00F735E1" w:rsidRDefault="00D0608E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D0608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 них ОСББ, ЖБК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15B0" w14:textId="1EF14A7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</w:t>
            </w:r>
            <w:r w:rsidR="0065284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B3E3" w14:textId="4ABFC40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0,5</w:t>
            </w:r>
            <w:r w:rsidR="0065284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F916" w14:textId="0E80867B" w:rsidR="00950CDB" w:rsidRPr="00F735E1" w:rsidRDefault="00D0608E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90DE" w14:textId="0468A6B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7A1993C7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035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63F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BCDA" w14:textId="58286EC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A5CD" w14:textId="74142CB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8291" w14:textId="7B6F5AD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A707" w14:textId="6CE27B8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17A87BE0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2A2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497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індивідуальних гаражів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68B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2D4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822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8E7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950CDB" w:rsidRPr="00F735E1" w14:paraId="090C168A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FCD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B45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гаражного будівництва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97E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E73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0DF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2A9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950CDB" w:rsidRPr="00F735E1" w14:paraId="7D195096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4F4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118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іншої житлової забудови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9E3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AD7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BAC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CE9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950CDB" w:rsidRPr="00F735E1" w14:paraId="2B2FF1FA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887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02.08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644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53C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04E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3B2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13F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0,300</w:t>
            </w:r>
          </w:p>
        </w:tc>
      </w:tr>
      <w:tr w:rsidR="00950CDB" w:rsidRPr="00F735E1" w14:paraId="2AA9FD54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D85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574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громадської забудови </w:t>
            </w:r>
          </w:p>
        </w:tc>
      </w:tr>
      <w:tr w:rsidR="00950CDB" w:rsidRPr="00F735E1" w14:paraId="4E604262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598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897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B81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B2D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6D9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721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39460A3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9BD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6D8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освіти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05F4" w14:textId="4E3C5A2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36E9" w14:textId="30B7C37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573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D41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A56637B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099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689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охорони здоров’я та соціальної допомоги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FDE9" w14:textId="2F34669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AF22" w14:textId="1F6EC98A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7CE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68D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B82CCD5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570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60B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громадських та релігійних організацій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3CC2" w14:textId="76F0D571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88E3" w14:textId="0C55D31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3EF6" w14:textId="5945B4B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3CB0" w14:textId="3E17EF1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6910EE72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D74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BB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закладів культурно-просвітницького обслуговування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2EAF" w14:textId="77FA6E5C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B329" w14:textId="1697AE5B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FF9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199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2F3427D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87A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A4E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будівель екстериторіальних організацій та органів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E5BA" w14:textId="6B45A46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CAF1" w14:textId="4B08BF2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462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643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C871453" w14:textId="77777777" w:rsidTr="0093594B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967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4F8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FBA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1B5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C55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AA4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25E962A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865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03.08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E82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5E75" w14:textId="762068B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7CE0" w14:textId="2B37BD3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9D6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48C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68A72C9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F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21F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D89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6E4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2CD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9FD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6E83226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831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6BF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749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C11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48F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6C7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376EDAB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A26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8DD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AE87" w14:textId="6805E35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2BB6" w14:textId="26A8471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C79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1FC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2FCAD74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65B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872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B80F" w14:textId="0B8F7621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1003" w14:textId="185C8BAC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00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190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57DC6C2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DAC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375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06E7" w14:textId="7D5DED7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C73F" w14:textId="2BD0808B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BB7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912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33302D3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A83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1D9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органів ДСНС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0A9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2F8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4FF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B59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C166760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2F7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E29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AC2D" w14:textId="53373F1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1FF4" w14:textId="29C7958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92C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C76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0DD17E3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A71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03.16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EA3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077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F88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212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862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B1C79AA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180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F06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природно-заповідного фонду </w:t>
            </w:r>
          </w:p>
        </w:tc>
      </w:tr>
      <w:tr w:rsidR="00950CDB" w:rsidRPr="00F735E1" w14:paraId="3C2613AF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301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F18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3FC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BC4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08F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103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28E45E5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EF6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F93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природних заповідників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9E2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E1D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B9F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35E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0CAB034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226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BCC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національних природних парків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208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826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D10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066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58388BF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8E5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469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збереження та використання ботанічних садів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3A1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79E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DFE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134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4D00FC0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EE3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895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C48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3BD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882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430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7F8667B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190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316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330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821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769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F2A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C1B0399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3B8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52E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817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D33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FF4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60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11FDFBC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DDF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67A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заказників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705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127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4CA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9DA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98B7EF8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1C9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B3D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FBE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7FC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4F4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39B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B7AEB2D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C73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2C2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пам’яток природи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A87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9DF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0A8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02A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C4E82C1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ED8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04.11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EEC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B5A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256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F4A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3CD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9CC3A6F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1BF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05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150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іншого природоохоронного призначення </w:t>
            </w:r>
          </w:p>
        </w:tc>
      </w:tr>
      <w:tr w:rsidR="00950CDB" w:rsidRPr="00F735E1" w14:paraId="6390B045" w14:textId="77777777" w:rsidTr="0093594B">
        <w:trPr>
          <w:trHeight w:val="75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711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</w:t>
            </w:r>
          </w:p>
        </w:tc>
        <w:tc>
          <w:tcPr>
            <w:tcW w:w="91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651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</w:tr>
      <w:tr w:rsidR="00950CDB" w:rsidRPr="00F735E1" w14:paraId="18770231" w14:textId="77777777" w:rsidTr="0093594B">
        <w:trPr>
          <w:trHeight w:val="276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43B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91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D9D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</w:tr>
      <w:tr w:rsidR="00950CDB" w:rsidRPr="00F735E1" w14:paraId="7065DF39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CE6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B6A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і обслуговування санаторно-оздоровчих закладів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5348" w14:textId="116A482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C6CC" w14:textId="1403833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718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083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A9C0565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85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846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E25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1BA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621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CBB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0470980F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CC5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06.03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AE2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інших оздоровчих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B668" w14:textId="3B0B195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7C03" w14:textId="2BEE1E0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5CD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ED6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51270FB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32C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06.04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6A3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A88E" w14:textId="633B5EB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FF64" w14:textId="4981E64B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74D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7FC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E438D3E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05A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BC6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рекреаційного призначення</w:t>
            </w:r>
          </w:p>
        </w:tc>
      </w:tr>
      <w:tr w:rsidR="00950CDB" w:rsidRPr="00F735E1" w14:paraId="03FD8334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447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356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рекреаційного призначення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3031" w14:textId="7B83BDF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B319" w14:textId="7D63124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A41D" w14:textId="62874A3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EB2A" w14:textId="3460B58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</w:tr>
      <w:tr w:rsidR="00950CDB" w:rsidRPr="00F735E1" w14:paraId="30B77BC3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064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C2D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будівництва та обслуговування об’єктів фізичної культури і спорту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95A7" w14:textId="45D8E98B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1DAE" w14:textId="4B2FBCE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904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B53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4273C07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A29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178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індивідуального дачного будівництва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6BDD" w14:textId="2349F44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EFD9" w14:textId="48987F3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4DB1" w14:textId="735B68A3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74CA" w14:textId="591243A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</w:tr>
      <w:tr w:rsidR="00950CDB" w:rsidRPr="00F735E1" w14:paraId="46866F8A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BFC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B41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колективного дачного будівництва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003F" w14:textId="2D6C532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5BD0" w14:textId="65145FC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F5C1" w14:textId="2A64F32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D9FD" w14:textId="2374235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</w:tr>
      <w:tr w:rsidR="00950CDB" w:rsidRPr="00F735E1" w14:paraId="08707174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D68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07.05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BBC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E7D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8E8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A03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1E0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684F835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205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9CF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історико-культурного призначення </w:t>
            </w:r>
          </w:p>
        </w:tc>
      </w:tr>
      <w:tr w:rsidR="00950CDB" w:rsidRPr="00F735E1" w14:paraId="372EECEF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F29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E69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322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24E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EC9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3C1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0C9B8A2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4C5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66D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7AB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15B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3AF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1C3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6DD97EB2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F75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B24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історико-культурного призначення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0A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BB6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698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78A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CE62071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541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08.04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157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A21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269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A34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E9F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018F3AE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7C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632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лісогосподарського призначення</w:t>
            </w:r>
          </w:p>
        </w:tc>
      </w:tr>
      <w:tr w:rsidR="00950CDB" w:rsidRPr="00F735E1" w14:paraId="4A09BE67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3C5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BA0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EDF1" w14:textId="4C4C24E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2E5C" w14:textId="0705E2B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6A46" w14:textId="46516648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B3CE" w14:textId="5B6F099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</w:tr>
      <w:tr w:rsidR="00950CDB" w:rsidRPr="00F735E1" w14:paraId="7E58CDE7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43B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BC9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іншого лісогосподарського призначення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CE88" w14:textId="17A98B5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18AB" w14:textId="67B9F703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02C1" w14:textId="57A0BDBF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8D84" w14:textId="1D1BF9C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</w:tr>
      <w:tr w:rsidR="00950CDB" w:rsidRPr="00F735E1" w14:paraId="2D831C19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05A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09.03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103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F66E" w14:textId="708AE60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BBBE" w14:textId="7F37873A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4370" w14:textId="09A06B6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EA3D" w14:textId="71A63F8C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0,100</w:t>
            </w:r>
          </w:p>
        </w:tc>
      </w:tr>
      <w:tr w:rsidR="00950CDB" w:rsidRPr="00F735E1" w14:paraId="43128B6B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C15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699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водного фонду</w:t>
            </w:r>
          </w:p>
        </w:tc>
      </w:tr>
      <w:tr w:rsidR="00950CDB" w:rsidRPr="00F735E1" w14:paraId="144D4518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6A7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A5A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водними об’єктами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07F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FBE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BC7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A68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6B944ECB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635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CE3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8E2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CE3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7EC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62A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1CDFF179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A43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2C7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C4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50A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0E0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E3D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74F462FC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692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C25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033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120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0B8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1F5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3F1AD270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4C9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1E3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догляду за береговими смугами водних шляхів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EF6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25B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115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94E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2B2F84EE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EF1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845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сінокосіння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FE2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102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CCC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F13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50C5DDA2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7B2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2EB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рибогосподарських потреб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922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A4C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789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CEB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12D38BBE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79C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812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245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EFA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AF8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FAC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7434D5F4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B26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934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проведення науково-дослідних робіт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C25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67C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382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C5E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2AF4CC85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E3E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154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D7A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D8F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7D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B4B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77EFE796" w14:textId="77777777" w:rsidTr="0093594B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C89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10.11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D3C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008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A5D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F36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CA5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34D512B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60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10.12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58E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5D5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3D0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297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6D5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7528297A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A3E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BBF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промисловості</w:t>
            </w:r>
          </w:p>
        </w:tc>
      </w:tr>
      <w:tr w:rsidR="00950CDB" w:rsidRPr="00F735E1" w14:paraId="40BD9F17" w14:textId="77777777" w:rsidTr="0093594B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2E6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BDE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0FA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FB8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CBB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7C4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5AA1A3D1" w14:textId="77777777" w:rsidTr="0093594B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1EA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E83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9A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215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228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951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7483FD72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6A9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BD6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D16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DE8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4B1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82B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5EDB799B" w14:textId="77777777" w:rsidTr="0093594B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037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9CA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FFD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01D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6EC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21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07580FE5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0A9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11.05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660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A5A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0D3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0CB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4C6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08048944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7D1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A37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транспорту</w:t>
            </w:r>
          </w:p>
        </w:tc>
      </w:tr>
      <w:tr w:rsidR="00950CDB" w:rsidRPr="00F735E1" w14:paraId="39DB74BA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B89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40B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8D7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034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3D4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41B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5BE9280E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D16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EB8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BAC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763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C0D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066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72E37F9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995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B34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F99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FC8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94F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EA8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5366BF6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0E8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CD9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32C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2F7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0DD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53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384ED41A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9E4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B2F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49AD" w14:textId="60551D4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6889" w14:textId="7F8E86BD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1ED3" w14:textId="739F822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29F8" w14:textId="2AAF759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4C363DD2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CE7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E5E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67E6" w14:textId="01B797A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C23E" w14:textId="0CC5B4B3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8D47" w14:textId="1FB1E63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C4F2" w14:textId="5B8C3BC5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2F6E6F9A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8D2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337D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466F" w14:textId="15F9CE3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EC44" w14:textId="7D3772B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9B4F" w14:textId="33DBE0C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FEC9" w14:textId="7BE39D19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26408003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2B8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D56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56B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8DF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250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51A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75AD5721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AEB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2C4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77C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EA8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555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01E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2,000</w:t>
            </w:r>
          </w:p>
        </w:tc>
      </w:tr>
      <w:tr w:rsidR="00950CDB" w:rsidRPr="00F735E1" w14:paraId="091D5B56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872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12.10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D1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D3F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B8E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C63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2AA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516576B0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AAF6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8C7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зв’язку</w:t>
            </w:r>
          </w:p>
        </w:tc>
      </w:tr>
      <w:tr w:rsidR="00950CDB" w:rsidRPr="00F735E1" w14:paraId="029C4009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267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659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35B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923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AD7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55E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73D4B0FA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46D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F74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3B7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AB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55E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CE7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6FCC7DF4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498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13.03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95E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C58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E8B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AD6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9BC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5A5B12D3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F73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lastRenderedPageBreak/>
              <w:t>13.04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09A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B54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5B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BE3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9C1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6579E17C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000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91B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енергетики</w:t>
            </w:r>
          </w:p>
        </w:tc>
      </w:tr>
      <w:tr w:rsidR="00950CDB" w:rsidRPr="00F735E1" w14:paraId="3FBB1753" w14:textId="77777777" w:rsidTr="0093594B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413E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B04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7BF1" w14:textId="52E89A5E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B8D3" w14:textId="2D9D1A82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3C43" w14:textId="709C5B06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A65C" w14:textId="3C5B9813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0F6989FF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A76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71D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DACF" w14:textId="30AA5E5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EB0D" w14:textId="6AC007D1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1FDF" w14:textId="5A14D18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992A" w14:textId="59090B7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75469BF0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B5C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14.03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91B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  <w:p w14:paraId="05DB43E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3136" w14:textId="40BD4C1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D038" w14:textId="25F04D3C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A188" w14:textId="50CC8534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7FD4" w14:textId="2C6111A0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5,000</w:t>
            </w:r>
          </w:p>
        </w:tc>
      </w:tr>
      <w:tr w:rsidR="00950CDB" w:rsidRPr="00F735E1" w14:paraId="6EAC9646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41A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</w:t>
            </w: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242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uk-UA" w:bidi="ar-SA"/>
              </w:rPr>
              <w:t>Землі оборони</w:t>
            </w:r>
          </w:p>
        </w:tc>
      </w:tr>
      <w:tr w:rsidR="00950CDB" w:rsidRPr="00F735E1" w14:paraId="1B3CDBD5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FEC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22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Збройних Сил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F86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280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FB8D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03A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2933A34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318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D5E5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військових частин (підрозділів) Національної гвардії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817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92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149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0B2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66F5AEB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9E9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5F4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Держприкордонслужби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E3E9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03F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D58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57C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7C3AE91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DCB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844A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СБУ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F7F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1DA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0508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BF5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4ABCF7F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BB3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9602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Держспецтрансслужби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A0D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66D0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2131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105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07CCD63" w14:textId="77777777" w:rsidTr="0093594B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23C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B2F7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Служби зовнішньої розвідки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5D7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466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51F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DF9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0446D6D" w14:textId="77777777" w:rsidTr="0093594B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37A3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5EF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72E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49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ADE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54A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38036C3B" w14:textId="77777777" w:rsidTr="0093594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B1A9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15.08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69AC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DE0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682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41F6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512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4A6037FB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D60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503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запасу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4CB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6F1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629C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C18E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1033E243" w14:textId="77777777" w:rsidTr="0093594B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7864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76DB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Землі резервного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AA4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C71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11C7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D74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  <w:tr w:rsidR="00950CDB" w:rsidRPr="00F735E1" w14:paraId="7FB1A237" w14:textId="77777777" w:rsidTr="0093594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CB61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1410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Землі загального користування</w:t>
            </w: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uk-UA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A31F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B91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CFF3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44EA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1,000</w:t>
            </w:r>
          </w:p>
        </w:tc>
      </w:tr>
      <w:tr w:rsidR="00950CDB" w:rsidRPr="00F735E1" w14:paraId="4B2ED4A7" w14:textId="77777777" w:rsidTr="0093594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16AF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1768" w14:textId="77777777" w:rsidR="00950CDB" w:rsidRPr="00F735E1" w:rsidRDefault="00950CDB" w:rsidP="00950CDB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D6D5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925B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72E4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79C2" w14:textId="77777777" w:rsidR="00950CDB" w:rsidRPr="00F735E1" w:rsidRDefault="00950CDB" w:rsidP="00950CDB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</w:pPr>
            <w:r w:rsidRPr="00F735E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 w:bidi="ar-SA"/>
              </w:rPr>
              <w:t>-</w:t>
            </w:r>
          </w:p>
        </w:tc>
      </w:tr>
    </w:tbl>
    <w:p w14:paraId="5EA0E7F4" w14:textId="77777777" w:rsidR="00ED3106" w:rsidRPr="00F735E1" w:rsidRDefault="00ED3106" w:rsidP="00ED3106">
      <w:pPr>
        <w:pStyle w:val="af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F735E1">
        <w:rPr>
          <w:rFonts w:ascii="Times New Roman" w:hAnsi="Times New Roman"/>
          <w:noProof/>
          <w:sz w:val="24"/>
          <w:szCs w:val="24"/>
        </w:rPr>
        <w:t>________</w:t>
      </w:r>
    </w:p>
    <w:p w14:paraId="5DEF5AF3" w14:textId="77777777" w:rsidR="00ED3106" w:rsidRPr="00F735E1" w:rsidRDefault="00ED3106" w:rsidP="00ED3106">
      <w:pPr>
        <w:pStyle w:val="af"/>
        <w:spacing w:before="0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1</w:t>
      </w:r>
      <w:r w:rsidRPr="00F735E1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14:paraId="4280F7EA" w14:textId="77777777" w:rsidR="00ED3106" w:rsidRPr="00F735E1" w:rsidRDefault="00ED3106" w:rsidP="00ED3106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2</w:t>
      </w:r>
      <w:r w:rsidRPr="00F735E1">
        <w:rPr>
          <w:rFonts w:ascii="Times New Roman" w:hAnsi="Times New Roman"/>
          <w:noProof/>
          <w:sz w:val="20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14:paraId="68B3AB77" w14:textId="77777777" w:rsidR="00ED3106" w:rsidRPr="00F735E1" w:rsidRDefault="00ED3106" w:rsidP="00ED3106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3</w:t>
      </w:r>
      <w:r w:rsidRPr="00F735E1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4FC5DDCE" w14:textId="77777777" w:rsidR="00ED3106" w:rsidRPr="00F735E1" w:rsidRDefault="00ED3106" w:rsidP="00ED3106">
      <w:pPr>
        <w:pStyle w:val="af"/>
        <w:jc w:val="both"/>
        <w:rPr>
          <w:rFonts w:ascii="Times New Roman" w:hAnsi="Times New Roman"/>
          <w:noProof/>
          <w:sz w:val="20"/>
        </w:rPr>
      </w:pPr>
      <w:r w:rsidRPr="00F735E1">
        <w:rPr>
          <w:rFonts w:ascii="Times New Roman" w:hAnsi="Times New Roman"/>
          <w:noProof/>
          <w:sz w:val="20"/>
          <w:vertAlign w:val="superscript"/>
        </w:rPr>
        <w:t>4</w:t>
      </w:r>
      <w:r w:rsidRPr="00F735E1">
        <w:rPr>
          <w:rFonts w:ascii="Times New Roman" w:hAnsi="Times New Roman"/>
          <w:noProof/>
          <w:sz w:val="20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14:paraId="2B6C9BFD" w14:textId="77777777" w:rsidR="00A34BE8" w:rsidRPr="00F735E1" w:rsidRDefault="00A34BE8" w:rsidP="0081403C">
      <w:pPr>
        <w:rPr>
          <w:rFonts w:ascii="Times New Roman" w:hAnsi="Times New Roman" w:cs="Times New Roman"/>
          <w:b/>
          <w:lang w:eastAsia="ru-RU"/>
        </w:rPr>
      </w:pPr>
    </w:p>
    <w:p w14:paraId="7FAB4321" w14:textId="1638697C" w:rsidR="006B30BF" w:rsidRPr="00F735E1" w:rsidRDefault="0081403C" w:rsidP="00D22B43">
      <w:pPr>
        <w:rPr>
          <w:rFonts w:ascii="Times New Roman" w:hAnsi="Times New Roman" w:cs="Times New Roman"/>
          <w:b/>
          <w:lang w:eastAsia="ru-RU"/>
        </w:rPr>
      </w:pPr>
      <w:r w:rsidRPr="00F735E1">
        <w:rPr>
          <w:rFonts w:ascii="Times New Roman" w:hAnsi="Times New Roman" w:cs="Times New Roman"/>
          <w:b/>
          <w:lang w:eastAsia="ru-RU"/>
        </w:rPr>
        <w:t xml:space="preserve">Секретар ради </w:t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</w:r>
      <w:r w:rsidRPr="00F735E1">
        <w:rPr>
          <w:rFonts w:ascii="Times New Roman" w:hAnsi="Times New Roman" w:cs="Times New Roman"/>
          <w:b/>
          <w:lang w:eastAsia="ru-RU"/>
        </w:rPr>
        <w:tab/>
        <w:t xml:space="preserve">                       Т.</w:t>
      </w:r>
      <w:r w:rsidR="00A34BE8" w:rsidRPr="00F735E1">
        <w:rPr>
          <w:rFonts w:ascii="Times New Roman" w:hAnsi="Times New Roman" w:cs="Times New Roman"/>
          <w:b/>
          <w:lang w:eastAsia="ru-RU"/>
        </w:rPr>
        <w:t xml:space="preserve"> </w:t>
      </w:r>
      <w:r w:rsidRPr="00F735E1">
        <w:rPr>
          <w:rFonts w:ascii="Times New Roman" w:hAnsi="Times New Roman" w:cs="Times New Roman"/>
          <w:b/>
          <w:lang w:eastAsia="ru-RU"/>
        </w:rPr>
        <w:t xml:space="preserve">О. </w:t>
      </w:r>
      <w:proofErr w:type="spellStart"/>
      <w:r w:rsidRPr="00F735E1">
        <w:rPr>
          <w:rFonts w:ascii="Times New Roman" w:hAnsi="Times New Roman" w:cs="Times New Roman"/>
          <w:b/>
          <w:lang w:eastAsia="ru-RU"/>
        </w:rPr>
        <w:t>Шаправський</w:t>
      </w:r>
      <w:proofErr w:type="spellEnd"/>
    </w:p>
    <w:sectPr w:rsidR="006B30BF" w:rsidRPr="00F735E1" w:rsidSect="00226681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5591B" w14:textId="77777777" w:rsidR="00D63E8F" w:rsidRDefault="00D63E8F" w:rsidP="00F95D79">
      <w:pPr>
        <w:rPr>
          <w:rFonts w:hint="eastAsia"/>
        </w:rPr>
      </w:pPr>
      <w:r>
        <w:separator/>
      </w:r>
    </w:p>
  </w:endnote>
  <w:endnote w:type="continuationSeparator" w:id="0">
    <w:p w14:paraId="74104383" w14:textId="77777777" w:rsidR="00D63E8F" w:rsidRDefault="00D63E8F" w:rsidP="00F95D7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49829" w14:textId="77777777" w:rsidR="00D63E8F" w:rsidRDefault="00D63E8F" w:rsidP="00F95D79">
      <w:pPr>
        <w:rPr>
          <w:rFonts w:hint="eastAsia"/>
        </w:rPr>
      </w:pPr>
      <w:r>
        <w:separator/>
      </w:r>
    </w:p>
  </w:footnote>
  <w:footnote w:type="continuationSeparator" w:id="0">
    <w:p w14:paraId="771D5477" w14:textId="77777777" w:rsidR="00D63E8F" w:rsidRDefault="00D63E8F" w:rsidP="00F95D7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95" w:hanging="435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000003"/>
    <w:multiLevelType w:val="multilevel"/>
    <w:tmpl w:val="00000003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95" w:hanging="435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84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)"/>
      <w:lvlJc w:val="left"/>
      <w:pPr>
        <w:tabs>
          <w:tab w:val="num" w:pos="0"/>
        </w:tabs>
        <w:ind w:left="853" w:hanging="405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68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78" w:hanging="39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8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84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</w:lvl>
  </w:abstractNum>
  <w:abstractNum w:abstractNumId="14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407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5" w15:restartNumberingAfterBreak="0">
    <w:nsid w:val="00000010"/>
    <w:multiLevelType w:val="multilevel"/>
    <w:tmpl w:val="00000010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688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48" w:hanging="180"/>
      </w:pPr>
    </w:lvl>
  </w:abstractNum>
  <w:abstractNum w:abstractNumId="19" w15:restartNumberingAfterBreak="0">
    <w:nsid w:val="0203593C"/>
    <w:multiLevelType w:val="hybridMultilevel"/>
    <w:tmpl w:val="4BD0F94A"/>
    <w:lvl w:ilvl="0" w:tplc="75387282">
      <w:start w:val="40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3B60DB"/>
    <w:multiLevelType w:val="hybridMultilevel"/>
    <w:tmpl w:val="CD40ADE0"/>
    <w:lvl w:ilvl="0" w:tplc="F054866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0CC7663B"/>
    <w:multiLevelType w:val="multilevel"/>
    <w:tmpl w:val="9AC04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800"/>
      </w:pPr>
      <w:rPr>
        <w:rFonts w:hint="default"/>
      </w:rPr>
    </w:lvl>
  </w:abstractNum>
  <w:abstractNum w:abstractNumId="24" w15:restartNumberingAfterBreak="0">
    <w:nsid w:val="10DD2014"/>
    <w:multiLevelType w:val="hybridMultilevel"/>
    <w:tmpl w:val="AA88A8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F465F"/>
    <w:multiLevelType w:val="hybridMultilevel"/>
    <w:tmpl w:val="80EEA814"/>
    <w:lvl w:ilvl="0" w:tplc="62280E94">
      <w:start w:val="1"/>
      <w:numFmt w:val="decimal"/>
      <w:lvlText w:val="%1."/>
      <w:lvlJc w:val="left"/>
      <w:pPr>
        <w:ind w:left="809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AFD439F"/>
    <w:multiLevelType w:val="hybridMultilevel"/>
    <w:tmpl w:val="42E019B4"/>
    <w:lvl w:ilvl="0" w:tplc="EF1490A2">
      <w:start w:val="5"/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3D3B4F81"/>
    <w:multiLevelType w:val="hybridMultilevel"/>
    <w:tmpl w:val="A8509440"/>
    <w:lvl w:ilvl="0" w:tplc="814E0CD6">
      <w:start w:val="10"/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454948A5"/>
    <w:multiLevelType w:val="hybridMultilevel"/>
    <w:tmpl w:val="FA8086E6"/>
    <w:lvl w:ilvl="0" w:tplc="634CBB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B6C213A"/>
    <w:multiLevelType w:val="hybridMultilevel"/>
    <w:tmpl w:val="EA3EF64C"/>
    <w:lvl w:ilvl="0" w:tplc="30908B16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02E46"/>
    <w:multiLevelType w:val="hybridMultilevel"/>
    <w:tmpl w:val="D8EEA3DC"/>
    <w:lvl w:ilvl="0" w:tplc="E8045D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C3C6C"/>
    <w:multiLevelType w:val="hybridMultilevel"/>
    <w:tmpl w:val="B74EDB1E"/>
    <w:lvl w:ilvl="0" w:tplc="C07A9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F77E5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8D87946"/>
    <w:multiLevelType w:val="hybridMultilevel"/>
    <w:tmpl w:val="AA62116C"/>
    <w:lvl w:ilvl="0" w:tplc="3F8EA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41" w15:restartNumberingAfterBreak="0">
    <w:nsid w:val="6D342D9E"/>
    <w:multiLevelType w:val="multilevel"/>
    <w:tmpl w:val="A62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2" w15:restartNumberingAfterBreak="0">
    <w:nsid w:val="7ABD7265"/>
    <w:multiLevelType w:val="hybridMultilevel"/>
    <w:tmpl w:val="F54E70CA"/>
    <w:lvl w:ilvl="0" w:tplc="93407766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1"/>
  </w:num>
  <w:num w:numId="5">
    <w:abstractNumId w:val="28"/>
  </w:num>
  <w:num w:numId="6">
    <w:abstractNumId w:val="29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38"/>
  </w:num>
  <w:num w:numId="24">
    <w:abstractNumId w:val="42"/>
  </w:num>
  <w:num w:numId="25">
    <w:abstractNumId w:val="37"/>
  </w:num>
  <w:num w:numId="26">
    <w:abstractNumId w:val="36"/>
  </w:num>
  <w:num w:numId="27">
    <w:abstractNumId w:val="39"/>
  </w:num>
  <w:num w:numId="28">
    <w:abstractNumId w:val="25"/>
  </w:num>
  <w:num w:numId="29">
    <w:abstractNumId w:val="33"/>
  </w:num>
  <w:num w:numId="30">
    <w:abstractNumId w:val="20"/>
  </w:num>
  <w:num w:numId="31">
    <w:abstractNumId w:val="21"/>
  </w:num>
  <w:num w:numId="32">
    <w:abstractNumId w:val="34"/>
  </w:num>
  <w:num w:numId="33">
    <w:abstractNumId w:val="32"/>
  </w:num>
  <w:num w:numId="34">
    <w:abstractNumId w:val="31"/>
  </w:num>
  <w:num w:numId="35">
    <w:abstractNumId w:val="35"/>
  </w:num>
  <w:num w:numId="36">
    <w:abstractNumId w:val="27"/>
  </w:num>
  <w:num w:numId="37">
    <w:abstractNumId w:val="30"/>
  </w:num>
  <w:num w:numId="38">
    <w:abstractNumId w:val="24"/>
  </w:num>
  <w:num w:numId="39">
    <w:abstractNumId w:val="23"/>
  </w:num>
  <w:num w:numId="40">
    <w:abstractNumId w:val="22"/>
  </w:num>
  <w:num w:numId="41">
    <w:abstractNumId w:val="26"/>
  </w:num>
  <w:num w:numId="42">
    <w:abstractNumId w:val="40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3F"/>
    <w:rsid w:val="000043D9"/>
    <w:rsid w:val="0000643E"/>
    <w:rsid w:val="00016985"/>
    <w:rsid w:val="0002290F"/>
    <w:rsid w:val="00023166"/>
    <w:rsid w:val="000307E8"/>
    <w:rsid w:val="00033CF2"/>
    <w:rsid w:val="0003708B"/>
    <w:rsid w:val="00047217"/>
    <w:rsid w:val="000535CE"/>
    <w:rsid w:val="00057D2E"/>
    <w:rsid w:val="0006078A"/>
    <w:rsid w:val="00071A48"/>
    <w:rsid w:val="00096417"/>
    <w:rsid w:val="000B4344"/>
    <w:rsid w:val="000C260F"/>
    <w:rsid w:val="000C4825"/>
    <w:rsid w:val="000D4209"/>
    <w:rsid w:val="000D616D"/>
    <w:rsid w:val="000E33FE"/>
    <w:rsid w:val="000F05C2"/>
    <w:rsid w:val="000F075C"/>
    <w:rsid w:val="00100563"/>
    <w:rsid w:val="001143EF"/>
    <w:rsid w:val="00123349"/>
    <w:rsid w:val="0012546B"/>
    <w:rsid w:val="00125A40"/>
    <w:rsid w:val="0012746D"/>
    <w:rsid w:val="001354D5"/>
    <w:rsid w:val="0014074E"/>
    <w:rsid w:val="0014107E"/>
    <w:rsid w:val="00144E49"/>
    <w:rsid w:val="00145953"/>
    <w:rsid w:val="0015384A"/>
    <w:rsid w:val="001571CA"/>
    <w:rsid w:val="00177235"/>
    <w:rsid w:val="0018077B"/>
    <w:rsid w:val="00186846"/>
    <w:rsid w:val="00187C06"/>
    <w:rsid w:val="00193DEA"/>
    <w:rsid w:val="001A67C0"/>
    <w:rsid w:val="001A71F7"/>
    <w:rsid w:val="001B1378"/>
    <w:rsid w:val="001B14B6"/>
    <w:rsid w:val="001C0146"/>
    <w:rsid w:val="001D1508"/>
    <w:rsid w:val="001F42A1"/>
    <w:rsid w:val="00221085"/>
    <w:rsid w:val="00226681"/>
    <w:rsid w:val="0022748A"/>
    <w:rsid w:val="00260CC3"/>
    <w:rsid w:val="00265D1B"/>
    <w:rsid w:val="002720B1"/>
    <w:rsid w:val="00274BF5"/>
    <w:rsid w:val="0028129D"/>
    <w:rsid w:val="00281A7A"/>
    <w:rsid w:val="00293B45"/>
    <w:rsid w:val="002A5B0D"/>
    <w:rsid w:val="002B797C"/>
    <w:rsid w:val="002F464B"/>
    <w:rsid w:val="002F782A"/>
    <w:rsid w:val="003028A3"/>
    <w:rsid w:val="0030574C"/>
    <w:rsid w:val="00312ECE"/>
    <w:rsid w:val="00327183"/>
    <w:rsid w:val="003437BB"/>
    <w:rsid w:val="003460E1"/>
    <w:rsid w:val="003643C8"/>
    <w:rsid w:val="00367BE6"/>
    <w:rsid w:val="00385D70"/>
    <w:rsid w:val="00392C53"/>
    <w:rsid w:val="00395ACF"/>
    <w:rsid w:val="003A33F3"/>
    <w:rsid w:val="003A52D2"/>
    <w:rsid w:val="003B2148"/>
    <w:rsid w:val="003B21F3"/>
    <w:rsid w:val="003B3CE1"/>
    <w:rsid w:val="003B5E33"/>
    <w:rsid w:val="003B7D55"/>
    <w:rsid w:val="003C53FD"/>
    <w:rsid w:val="003F191F"/>
    <w:rsid w:val="004028E0"/>
    <w:rsid w:val="00402DDF"/>
    <w:rsid w:val="00406B70"/>
    <w:rsid w:val="00407B8F"/>
    <w:rsid w:val="0041091E"/>
    <w:rsid w:val="00423AE0"/>
    <w:rsid w:val="00426D65"/>
    <w:rsid w:val="004325CC"/>
    <w:rsid w:val="004456AC"/>
    <w:rsid w:val="004469FD"/>
    <w:rsid w:val="0045052E"/>
    <w:rsid w:val="00455FEA"/>
    <w:rsid w:val="00457925"/>
    <w:rsid w:val="00465F78"/>
    <w:rsid w:val="004737FE"/>
    <w:rsid w:val="0048352C"/>
    <w:rsid w:val="00485127"/>
    <w:rsid w:val="004B0742"/>
    <w:rsid w:val="004C00EC"/>
    <w:rsid w:val="004D71B9"/>
    <w:rsid w:val="004F2C6F"/>
    <w:rsid w:val="004F6C51"/>
    <w:rsid w:val="0050171B"/>
    <w:rsid w:val="005142B8"/>
    <w:rsid w:val="00515C40"/>
    <w:rsid w:val="005220B3"/>
    <w:rsid w:val="00552A0C"/>
    <w:rsid w:val="00561A95"/>
    <w:rsid w:val="00566214"/>
    <w:rsid w:val="005906C4"/>
    <w:rsid w:val="005A36D9"/>
    <w:rsid w:val="005B2A9D"/>
    <w:rsid w:val="005B56FA"/>
    <w:rsid w:val="005C5DAA"/>
    <w:rsid w:val="005D196D"/>
    <w:rsid w:val="005E30A0"/>
    <w:rsid w:val="005E429C"/>
    <w:rsid w:val="005E7BBA"/>
    <w:rsid w:val="006018A5"/>
    <w:rsid w:val="006018C6"/>
    <w:rsid w:val="00611379"/>
    <w:rsid w:val="0061566D"/>
    <w:rsid w:val="00617204"/>
    <w:rsid w:val="00622D13"/>
    <w:rsid w:val="00625409"/>
    <w:rsid w:val="0063322A"/>
    <w:rsid w:val="00643891"/>
    <w:rsid w:val="0065284F"/>
    <w:rsid w:val="00654116"/>
    <w:rsid w:val="0067343F"/>
    <w:rsid w:val="00677C57"/>
    <w:rsid w:val="00677C60"/>
    <w:rsid w:val="00686871"/>
    <w:rsid w:val="00687B0F"/>
    <w:rsid w:val="006A49FD"/>
    <w:rsid w:val="006B30BF"/>
    <w:rsid w:val="006B3FA6"/>
    <w:rsid w:val="006C4E2F"/>
    <w:rsid w:val="006F020A"/>
    <w:rsid w:val="006F1230"/>
    <w:rsid w:val="006F15B5"/>
    <w:rsid w:val="006F2CC1"/>
    <w:rsid w:val="006F3052"/>
    <w:rsid w:val="00700303"/>
    <w:rsid w:val="00702006"/>
    <w:rsid w:val="00703A2E"/>
    <w:rsid w:val="0072135D"/>
    <w:rsid w:val="00722C23"/>
    <w:rsid w:val="007540A7"/>
    <w:rsid w:val="00761338"/>
    <w:rsid w:val="007B2366"/>
    <w:rsid w:val="007B40BA"/>
    <w:rsid w:val="007C072A"/>
    <w:rsid w:val="007E36E6"/>
    <w:rsid w:val="007E683B"/>
    <w:rsid w:val="007F0284"/>
    <w:rsid w:val="007F70CF"/>
    <w:rsid w:val="008131D7"/>
    <w:rsid w:val="008138E0"/>
    <w:rsid w:val="0081403C"/>
    <w:rsid w:val="008207F0"/>
    <w:rsid w:val="0082103E"/>
    <w:rsid w:val="00827675"/>
    <w:rsid w:val="008310FF"/>
    <w:rsid w:val="008376AD"/>
    <w:rsid w:val="00856C14"/>
    <w:rsid w:val="008866B8"/>
    <w:rsid w:val="008972BA"/>
    <w:rsid w:val="008A3FA6"/>
    <w:rsid w:val="008A42B3"/>
    <w:rsid w:val="008A55EF"/>
    <w:rsid w:val="008A5FFD"/>
    <w:rsid w:val="008A7348"/>
    <w:rsid w:val="008B6ED9"/>
    <w:rsid w:val="008C24C4"/>
    <w:rsid w:val="008D5393"/>
    <w:rsid w:val="008E6368"/>
    <w:rsid w:val="008F2FA1"/>
    <w:rsid w:val="008F68FF"/>
    <w:rsid w:val="00901865"/>
    <w:rsid w:val="00902B91"/>
    <w:rsid w:val="00913F5C"/>
    <w:rsid w:val="009155AC"/>
    <w:rsid w:val="009311DA"/>
    <w:rsid w:val="0093594B"/>
    <w:rsid w:val="00947530"/>
    <w:rsid w:val="00950CDB"/>
    <w:rsid w:val="009605E2"/>
    <w:rsid w:val="00964502"/>
    <w:rsid w:val="00964562"/>
    <w:rsid w:val="009849E9"/>
    <w:rsid w:val="00992F94"/>
    <w:rsid w:val="009B082B"/>
    <w:rsid w:val="009B6CC8"/>
    <w:rsid w:val="009C4D99"/>
    <w:rsid w:val="009D3B9B"/>
    <w:rsid w:val="009D60F1"/>
    <w:rsid w:val="009E363F"/>
    <w:rsid w:val="009E68C5"/>
    <w:rsid w:val="00A11FDE"/>
    <w:rsid w:val="00A1490D"/>
    <w:rsid w:val="00A3147C"/>
    <w:rsid w:val="00A34BE8"/>
    <w:rsid w:val="00A4763B"/>
    <w:rsid w:val="00A631A3"/>
    <w:rsid w:val="00A67EF6"/>
    <w:rsid w:val="00A75C25"/>
    <w:rsid w:val="00A820E9"/>
    <w:rsid w:val="00A86294"/>
    <w:rsid w:val="00A87562"/>
    <w:rsid w:val="00A94E25"/>
    <w:rsid w:val="00A96396"/>
    <w:rsid w:val="00AB1DC3"/>
    <w:rsid w:val="00AB3424"/>
    <w:rsid w:val="00AC34B3"/>
    <w:rsid w:val="00AC39DB"/>
    <w:rsid w:val="00AC61BE"/>
    <w:rsid w:val="00AC6739"/>
    <w:rsid w:val="00AD6C05"/>
    <w:rsid w:val="00AE08F1"/>
    <w:rsid w:val="00AE4AFE"/>
    <w:rsid w:val="00AE4DA9"/>
    <w:rsid w:val="00AF07AC"/>
    <w:rsid w:val="00AF0DB9"/>
    <w:rsid w:val="00B0459F"/>
    <w:rsid w:val="00B12913"/>
    <w:rsid w:val="00B152C2"/>
    <w:rsid w:val="00B175A7"/>
    <w:rsid w:val="00B274F5"/>
    <w:rsid w:val="00B338BE"/>
    <w:rsid w:val="00B41381"/>
    <w:rsid w:val="00B538DC"/>
    <w:rsid w:val="00B53E1E"/>
    <w:rsid w:val="00B60BA6"/>
    <w:rsid w:val="00B67521"/>
    <w:rsid w:val="00B70C7E"/>
    <w:rsid w:val="00B73475"/>
    <w:rsid w:val="00BA100E"/>
    <w:rsid w:val="00BA557C"/>
    <w:rsid w:val="00BB1C10"/>
    <w:rsid w:val="00BC4C54"/>
    <w:rsid w:val="00BD5063"/>
    <w:rsid w:val="00BF0249"/>
    <w:rsid w:val="00C03B08"/>
    <w:rsid w:val="00C03FE6"/>
    <w:rsid w:val="00C05A7D"/>
    <w:rsid w:val="00C05FDC"/>
    <w:rsid w:val="00C07DC6"/>
    <w:rsid w:val="00C24171"/>
    <w:rsid w:val="00C362E9"/>
    <w:rsid w:val="00C525FE"/>
    <w:rsid w:val="00C61910"/>
    <w:rsid w:val="00C62EA6"/>
    <w:rsid w:val="00C63565"/>
    <w:rsid w:val="00C83A7C"/>
    <w:rsid w:val="00C92488"/>
    <w:rsid w:val="00C92D32"/>
    <w:rsid w:val="00C956D9"/>
    <w:rsid w:val="00CA1935"/>
    <w:rsid w:val="00CA2D01"/>
    <w:rsid w:val="00CC2633"/>
    <w:rsid w:val="00CC44F0"/>
    <w:rsid w:val="00CD40C0"/>
    <w:rsid w:val="00CE43FE"/>
    <w:rsid w:val="00CE7A8C"/>
    <w:rsid w:val="00CF39B7"/>
    <w:rsid w:val="00D05C80"/>
    <w:rsid w:val="00D0608E"/>
    <w:rsid w:val="00D20C35"/>
    <w:rsid w:val="00D22B43"/>
    <w:rsid w:val="00D24861"/>
    <w:rsid w:val="00D32B1E"/>
    <w:rsid w:val="00D42576"/>
    <w:rsid w:val="00D42727"/>
    <w:rsid w:val="00D46E55"/>
    <w:rsid w:val="00D63E8F"/>
    <w:rsid w:val="00D70683"/>
    <w:rsid w:val="00DC29B5"/>
    <w:rsid w:val="00DC7013"/>
    <w:rsid w:val="00DD373F"/>
    <w:rsid w:val="00DE4942"/>
    <w:rsid w:val="00DE7D89"/>
    <w:rsid w:val="00DF716B"/>
    <w:rsid w:val="00E11A78"/>
    <w:rsid w:val="00E14A8C"/>
    <w:rsid w:val="00E43FA2"/>
    <w:rsid w:val="00E445DC"/>
    <w:rsid w:val="00E47B6E"/>
    <w:rsid w:val="00E51631"/>
    <w:rsid w:val="00E516BF"/>
    <w:rsid w:val="00E51E5D"/>
    <w:rsid w:val="00E81FBA"/>
    <w:rsid w:val="00E850BB"/>
    <w:rsid w:val="00E9763A"/>
    <w:rsid w:val="00EA5E7D"/>
    <w:rsid w:val="00EA7B87"/>
    <w:rsid w:val="00ED2BA8"/>
    <w:rsid w:val="00ED3106"/>
    <w:rsid w:val="00EE0DE7"/>
    <w:rsid w:val="00EE712D"/>
    <w:rsid w:val="00F10A89"/>
    <w:rsid w:val="00F11E3A"/>
    <w:rsid w:val="00F132AA"/>
    <w:rsid w:val="00F22708"/>
    <w:rsid w:val="00F2576E"/>
    <w:rsid w:val="00F27AD6"/>
    <w:rsid w:val="00F30045"/>
    <w:rsid w:val="00F324D2"/>
    <w:rsid w:val="00F52796"/>
    <w:rsid w:val="00F56507"/>
    <w:rsid w:val="00F60C70"/>
    <w:rsid w:val="00F63987"/>
    <w:rsid w:val="00F730D8"/>
    <w:rsid w:val="00F735E1"/>
    <w:rsid w:val="00F95D79"/>
    <w:rsid w:val="00FA2BED"/>
    <w:rsid w:val="00FB5B17"/>
    <w:rsid w:val="00FC15E7"/>
    <w:rsid w:val="00FD0F43"/>
    <w:rsid w:val="00FD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A3C25B"/>
  <w15:docId w15:val="{3AB6D7DF-56A6-4F34-947C-DF0D1185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0"/>
    <w:next w:val="a1"/>
    <w:link w:val="10"/>
    <w:uiPriority w:val="9"/>
    <w:qFormat/>
    <w:pPr>
      <w:tabs>
        <w:tab w:val="num" w:pos="432"/>
      </w:tabs>
      <w:ind w:left="432" w:hanging="432"/>
      <w:outlineLvl w:val="0"/>
    </w:pPr>
    <w:rPr>
      <w:sz w:val="36"/>
      <w:szCs w:val="36"/>
    </w:rPr>
  </w:style>
  <w:style w:type="paragraph" w:styleId="2">
    <w:name w:val="heading 2"/>
    <w:basedOn w:val="a0"/>
    <w:next w:val="a1"/>
    <w:link w:val="20"/>
    <w:uiPriority w:val="99"/>
    <w:qFormat/>
    <w:pPr>
      <w:tabs>
        <w:tab w:val="num" w:pos="576"/>
      </w:tabs>
      <w:spacing w:before="200"/>
      <w:ind w:left="576" w:hanging="576"/>
      <w:outlineLvl w:val="1"/>
    </w:pPr>
    <w:rPr>
      <w:sz w:val="32"/>
      <w:szCs w:val="32"/>
    </w:rPr>
  </w:style>
  <w:style w:type="paragraph" w:styleId="3">
    <w:name w:val="heading 3"/>
    <w:basedOn w:val="a0"/>
    <w:next w:val="a1"/>
    <w:link w:val="30"/>
    <w:uiPriority w:val="99"/>
    <w:qFormat/>
    <w:pPr>
      <w:tabs>
        <w:tab w:val="num" w:pos="720"/>
      </w:tabs>
      <w:spacing w:before="140"/>
      <w:ind w:left="720" w:hanging="72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ListLabel1">
    <w:name w:val="ListLabel 1"/>
    <w:rPr>
      <w:rFonts w:ascii="Times New Roman" w:hAnsi="Times New Roman"/>
      <w:b/>
      <w:sz w:val="24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pPr>
      <w:spacing w:after="140" w:line="288" w:lineRule="auto"/>
    </w:pPr>
  </w:style>
  <w:style w:type="paragraph" w:styleId="a5">
    <w:name w:val="List"/>
    <w:basedOn w:val="a1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pPr>
      <w:suppressLineNumbers/>
    </w:pPr>
  </w:style>
  <w:style w:type="paragraph" w:customStyle="1" w:styleId="Quotations">
    <w:name w:val="Quotations"/>
    <w:basedOn w:val="a"/>
    <w:pPr>
      <w:spacing w:after="283"/>
      <w:ind w:left="567" w:right="567"/>
    </w:pPr>
  </w:style>
  <w:style w:type="paragraph" w:styleId="a8">
    <w:name w:val="Subtitle"/>
    <w:basedOn w:val="a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rvps2">
    <w:name w:val="rvps2"/>
    <w:basedOn w:val="a"/>
    <w:rsid w:val="0067343F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0B4344"/>
    <w:rPr>
      <w:rFonts w:cs="Times New Roman"/>
    </w:rPr>
  </w:style>
  <w:style w:type="character" w:styleId="a9">
    <w:name w:val="Hyperlink"/>
    <w:uiPriority w:val="99"/>
    <w:rsid w:val="000B4344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rsid w:val="00DF716B"/>
    <w:rPr>
      <w:rFonts w:ascii="Tahoma" w:hAnsi="Tahoma"/>
      <w:sz w:val="16"/>
      <w:szCs w:val="14"/>
    </w:rPr>
  </w:style>
  <w:style w:type="character" w:customStyle="1" w:styleId="ab">
    <w:name w:val="Текст у виносці Знак"/>
    <w:link w:val="aa"/>
    <w:uiPriority w:val="99"/>
    <w:rsid w:val="00DF716B"/>
    <w:rPr>
      <w:rFonts w:ascii="Tahoma" w:eastAsia="SimSun" w:hAnsi="Tahoma" w:cs="Mangal"/>
      <w:kern w:val="1"/>
      <w:sz w:val="16"/>
      <w:szCs w:val="14"/>
      <w:lang w:val="uk-UA" w:eastAsia="zh-CN" w:bidi="hi-IN"/>
    </w:rPr>
  </w:style>
  <w:style w:type="paragraph" w:styleId="ac">
    <w:name w:val="Normal (Web)"/>
    <w:basedOn w:val="a"/>
    <w:unhideWhenUsed/>
    <w:rsid w:val="0061566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46">
    <w:name w:val="rvts46"/>
    <w:rsid w:val="00EE712D"/>
  </w:style>
  <w:style w:type="character" w:customStyle="1" w:styleId="rvts11">
    <w:name w:val="rvts11"/>
    <w:rsid w:val="002F464B"/>
  </w:style>
  <w:style w:type="paragraph" w:customStyle="1" w:styleId="rvps12">
    <w:name w:val="rvps12"/>
    <w:basedOn w:val="a"/>
    <w:rsid w:val="002F782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rvts0">
    <w:name w:val="rvts0"/>
    <w:rsid w:val="006B30BF"/>
  </w:style>
  <w:style w:type="character" w:customStyle="1" w:styleId="10">
    <w:name w:val="Заголовок 1 Знак"/>
    <w:link w:val="1"/>
    <w:uiPriority w:val="9"/>
    <w:rsid w:val="006B30BF"/>
    <w:rPr>
      <w:rFonts w:ascii="Liberation Serif" w:eastAsia="SimSun" w:hAnsi="Liberation Serif" w:cs="Mangal"/>
      <w:b/>
      <w:bCs/>
      <w:kern w:val="1"/>
      <w:sz w:val="36"/>
      <w:szCs w:val="36"/>
      <w:lang w:val="uk-UA" w:eastAsia="zh-CN" w:bidi="hi-IN"/>
    </w:rPr>
  </w:style>
  <w:style w:type="character" w:customStyle="1" w:styleId="20">
    <w:name w:val="Заголовок 2 Знак"/>
    <w:link w:val="2"/>
    <w:uiPriority w:val="99"/>
    <w:rsid w:val="006B30BF"/>
    <w:rPr>
      <w:rFonts w:ascii="Liberation Serif" w:eastAsia="SimSun" w:hAnsi="Liberation Serif" w:cs="Mangal"/>
      <w:b/>
      <w:bCs/>
      <w:kern w:val="1"/>
      <w:sz w:val="32"/>
      <w:szCs w:val="32"/>
      <w:lang w:val="uk-UA" w:eastAsia="zh-CN" w:bidi="hi-IN"/>
    </w:rPr>
  </w:style>
  <w:style w:type="character" w:customStyle="1" w:styleId="30">
    <w:name w:val="Заголовок 3 Знак"/>
    <w:link w:val="3"/>
    <w:uiPriority w:val="99"/>
    <w:rsid w:val="006B30BF"/>
    <w:rPr>
      <w:rFonts w:ascii="Liberation Serif" w:eastAsia="SimSun" w:hAnsi="Liberation Serif" w:cs="Mangal"/>
      <w:b/>
      <w:bCs/>
      <w:kern w:val="1"/>
      <w:sz w:val="56"/>
      <w:szCs w:val="56"/>
      <w:lang w:val="uk-UA" w:eastAsia="zh-CN" w:bidi="hi-IN"/>
    </w:rPr>
  </w:style>
  <w:style w:type="numbering" w:customStyle="1" w:styleId="11">
    <w:name w:val="Нет списка1"/>
    <w:next w:val="a4"/>
    <w:uiPriority w:val="99"/>
    <w:semiHidden/>
    <w:unhideWhenUsed/>
    <w:rsid w:val="006B30BF"/>
  </w:style>
  <w:style w:type="paragraph" w:customStyle="1" w:styleId="tc">
    <w:name w:val="tc"/>
    <w:basedOn w:val="a"/>
    <w:uiPriority w:val="99"/>
    <w:rsid w:val="006B30B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tj">
    <w:name w:val="tj"/>
    <w:basedOn w:val="a"/>
    <w:uiPriority w:val="99"/>
    <w:rsid w:val="006B30B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styleId="ad">
    <w:name w:val="FollowedHyperlink"/>
    <w:uiPriority w:val="99"/>
    <w:unhideWhenUsed/>
    <w:rsid w:val="006B30BF"/>
    <w:rPr>
      <w:color w:val="800080"/>
      <w:u w:val="single"/>
    </w:rPr>
  </w:style>
  <w:style w:type="paragraph" w:customStyle="1" w:styleId="tl">
    <w:name w:val="tl"/>
    <w:basedOn w:val="a"/>
    <w:uiPriority w:val="99"/>
    <w:rsid w:val="006B30B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customStyle="1" w:styleId="fs2">
    <w:name w:val="fs2"/>
    <w:uiPriority w:val="99"/>
    <w:rsid w:val="006B30BF"/>
  </w:style>
  <w:style w:type="paragraph" w:styleId="ae">
    <w:name w:val="List Paragraph"/>
    <w:basedOn w:val="a"/>
    <w:uiPriority w:val="99"/>
    <w:qFormat/>
    <w:rsid w:val="006B30BF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customStyle="1" w:styleId="StyleZakonu">
    <w:name w:val="StyleZakonu"/>
    <w:basedOn w:val="a"/>
    <w:rsid w:val="006B30BF"/>
    <w:pPr>
      <w:widowControl/>
      <w:suppressAutoHyphens w:val="0"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af">
    <w:name w:val="Нормальний текст"/>
    <w:basedOn w:val="a"/>
    <w:rsid w:val="00E850BB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customStyle="1" w:styleId="af0">
    <w:name w:val="Назва документа"/>
    <w:basedOn w:val="a"/>
    <w:next w:val="af"/>
    <w:rsid w:val="00E850BB"/>
    <w:pPr>
      <w:keepNext/>
      <w:keepLines/>
      <w:widowControl/>
      <w:suppressAutoHyphens w:val="0"/>
      <w:spacing w:before="240" w:after="240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 w:bidi="ar-SA"/>
    </w:rPr>
  </w:style>
  <w:style w:type="paragraph" w:customStyle="1" w:styleId="ShapkaDocumentu">
    <w:name w:val="Shapka Documentu"/>
    <w:basedOn w:val="a"/>
    <w:rsid w:val="00E850BB"/>
    <w:pPr>
      <w:keepNext/>
      <w:keepLines/>
      <w:widowControl/>
      <w:suppressAutoHyphens w:val="0"/>
      <w:spacing w:after="240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styleId="af1">
    <w:name w:val="header"/>
    <w:basedOn w:val="a"/>
    <w:link w:val="af2"/>
    <w:rsid w:val="00F95D79"/>
    <w:pPr>
      <w:tabs>
        <w:tab w:val="center" w:pos="4819"/>
        <w:tab w:val="right" w:pos="9639"/>
      </w:tabs>
    </w:pPr>
    <w:rPr>
      <w:szCs w:val="21"/>
    </w:rPr>
  </w:style>
  <w:style w:type="character" w:customStyle="1" w:styleId="af2">
    <w:name w:val="Верхній колонтитул Знак"/>
    <w:basedOn w:val="a2"/>
    <w:link w:val="af1"/>
    <w:rsid w:val="00F95D79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f3">
    <w:name w:val="footer"/>
    <w:basedOn w:val="a"/>
    <w:link w:val="af4"/>
    <w:rsid w:val="00F95D79"/>
    <w:pPr>
      <w:tabs>
        <w:tab w:val="center" w:pos="4819"/>
        <w:tab w:val="right" w:pos="9639"/>
      </w:tabs>
    </w:pPr>
    <w:rPr>
      <w:szCs w:val="21"/>
    </w:rPr>
  </w:style>
  <w:style w:type="character" w:customStyle="1" w:styleId="af4">
    <w:name w:val="Нижній колонтитул Знак"/>
    <w:basedOn w:val="a2"/>
    <w:link w:val="af3"/>
    <w:rsid w:val="00F95D79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customStyle="1" w:styleId="font5">
    <w:name w:val="font5"/>
    <w:basedOn w:val="a"/>
    <w:rsid w:val="004851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uk-UA" w:bidi="ar-SA"/>
    </w:rPr>
  </w:style>
  <w:style w:type="paragraph" w:customStyle="1" w:styleId="xl65">
    <w:name w:val="xl65"/>
    <w:basedOn w:val="a"/>
    <w:rsid w:val="0048512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eastAsia="uk-UA" w:bidi="ar-SA"/>
    </w:rPr>
  </w:style>
  <w:style w:type="paragraph" w:customStyle="1" w:styleId="xl66">
    <w:name w:val="xl66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68">
    <w:name w:val="xl68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69">
    <w:name w:val="xl69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70">
    <w:name w:val="xl70"/>
    <w:basedOn w:val="a"/>
    <w:rsid w:val="00485127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1">
    <w:name w:val="xl71"/>
    <w:basedOn w:val="a"/>
    <w:rsid w:val="00485127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2">
    <w:name w:val="xl72"/>
    <w:basedOn w:val="a"/>
    <w:rsid w:val="0048512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3">
    <w:name w:val="xl73"/>
    <w:basedOn w:val="a"/>
    <w:rsid w:val="004851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4">
    <w:name w:val="xl74"/>
    <w:basedOn w:val="a"/>
    <w:rsid w:val="004851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5">
    <w:name w:val="xl75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6">
    <w:name w:val="xl76"/>
    <w:basedOn w:val="a"/>
    <w:rsid w:val="0048512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7">
    <w:name w:val="xl77"/>
    <w:basedOn w:val="a"/>
    <w:rsid w:val="0048512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8">
    <w:name w:val="xl78"/>
    <w:basedOn w:val="a"/>
    <w:rsid w:val="004851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79">
    <w:name w:val="xl79"/>
    <w:basedOn w:val="a"/>
    <w:rsid w:val="0048512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0">
    <w:name w:val="xl80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1">
    <w:name w:val="xl81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2">
    <w:name w:val="xl82"/>
    <w:basedOn w:val="a"/>
    <w:rsid w:val="004851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uk-UA" w:bidi="ar-SA"/>
    </w:rPr>
  </w:style>
  <w:style w:type="paragraph" w:customStyle="1" w:styleId="xl83">
    <w:name w:val="xl83"/>
    <w:basedOn w:val="a"/>
    <w:rsid w:val="00E51E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4">
    <w:name w:val="xl84"/>
    <w:basedOn w:val="a"/>
    <w:rsid w:val="00E51E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5">
    <w:name w:val="xl85"/>
    <w:basedOn w:val="a"/>
    <w:rsid w:val="00E51E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67">
    <w:name w:val="xl67"/>
    <w:basedOn w:val="a"/>
    <w:rsid w:val="00902B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86">
    <w:name w:val="xl86"/>
    <w:basedOn w:val="a"/>
    <w:rsid w:val="00902B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7">
    <w:name w:val="xl87"/>
    <w:basedOn w:val="a"/>
    <w:rsid w:val="00902B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88">
    <w:name w:val="xl88"/>
    <w:basedOn w:val="a"/>
    <w:rsid w:val="00AE4DA9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89">
    <w:name w:val="xl89"/>
    <w:basedOn w:val="a"/>
    <w:rsid w:val="00AE4DA9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paragraph" w:customStyle="1" w:styleId="xl90">
    <w:name w:val="xl90"/>
    <w:basedOn w:val="a"/>
    <w:rsid w:val="00AE4D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uk-UA" w:bidi="ar-SA"/>
    </w:rPr>
  </w:style>
  <w:style w:type="paragraph" w:customStyle="1" w:styleId="xl91">
    <w:name w:val="xl91"/>
    <w:basedOn w:val="a"/>
    <w:rsid w:val="00AE4D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uk-UA" w:bidi="ar-SA"/>
    </w:rPr>
  </w:style>
  <w:style w:type="character" w:customStyle="1" w:styleId="12">
    <w:name w:val="Незакрита згадка1"/>
    <w:basedOn w:val="a2"/>
    <w:uiPriority w:val="99"/>
    <w:semiHidden/>
    <w:unhideWhenUsed/>
    <w:rsid w:val="007B4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EC7E1-C417-467D-BA25-8B62AFCA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27</Pages>
  <Words>35092</Words>
  <Characters>20003</Characters>
  <Application>Microsoft Office Word</Application>
  <DocSecurity>0</DocSecurity>
  <Lines>166</Lines>
  <Paragraphs>109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BUCHA</Company>
  <LinksUpToDate>false</LinksUpToDate>
  <CharactersWithSpaces>54986</CharactersWithSpaces>
  <SharedDoc>false</SharedDoc>
  <HLinks>
    <vt:vector size="96" baseType="variant">
      <vt:variant>
        <vt:i4>5308500</vt:i4>
      </vt:variant>
      <vt:variant>
        <vt:i4>45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n2288</vt:lpwstr>
      </vt:variant>
      <vt:variant>
        <vt:i4>6160471</vt:i4>
      </vt:variant>
      <vt:variant>
        <vt:i4>42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n1144</vt:lpwstr>
      </vt:variant>
      <vt:variant>
        <vt:i4>7798817</vt:i4>
      </vt:variant>
      <vt:variant>
        <vt:i4>39</vt:i4>
      </vt:variant>
      <vt:variant>
        <vt:i4>0</vt:i4>
      </vt:variant>
      <vt:variant>
        <vt:i4>5</vt:i4>
      </vt:variant>
      <vt:variant>
        <vt:lpwstr>https://zakon.rada.gov.ua/laws/show/z1048-15</vt:lpwstr>
      </vt:variant>
      <vt:variant>
        <vt:lpwstr>n15</vt:lpwstr>
      </vt:variant>
      <vt:variant>
        <vt:i4>7536688</vt:i4>
      </vt:variant>
      <vt:variant>
        <vt:i4>36</vt:i4>
      </vt:variant>
      <vt:variant>
        <vt:i4>0</vt:i4>
      </vt:variant>
      <vt:variant>
        <vt:i4>5</vt:i4>
      </vt:variant>
      <vt:variant>
        <vt:lpwstr>https://zakon.rada.gov.ua/laws/show/875-12</vt:lpwstr>
      </vt:variant>
      <vt:variant>
        <vt:lpwstr/>
      </vt:variant>
      <vt:variant>
        <vt:i4>6226014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n6824</vt:lpwstr>
      </vt:variant>
      <vt:variant>
        <vt:i4>5439573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n1398</vt:lpwstr>
      </vt:variant>
      <vt:variant>
        <vt:i4>6160471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n1144</vt:lpwstr>
      </vt:variant>
      <vt:variant>
        <vt:i4>7340072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https://zakon.rada.gov.ua/laws/show/z0130-14</vt:lpwstr>
      </vt:variant>
      <vt:variant>
        <vt:lpwstr>n16</vt:lpwstr>
      </vt:variant>
      <vt:variant>
        <vt:i4>6094942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n6807</vt:lpwstr>
      </vt:variant>
      <vt:variant>
        <vt:i4>5898321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n6776</vt:lpwstr>
      </vt:variant>
      <vt:variant>
        <vt:i4>983050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https://zakon.rada.gov.ua/laws/show/483-2017-%D0%BF</vt:lpwstr>
      </vt:variant>
      <vt:variant>
        <vt:lpwstr>n11</vt:lpwstr>
      </vt:variant>
      <vt:variant>
        <vt:i4>983044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https://zakon.rada.gov.ua/laws/show/871-2018-%D0%BF</vt:lpwstr>
      </vt:variant>
      <vt:variant>
        <vt:lpwstr>n15</vt:lpwstr>
      </vt:variant>
      <vt:variant>
        <vt:i4>7536688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https://zakon.rada.gov.ua/laws/show/875-12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n6824</vt:lpwstr>
      </vt:variant>
      <vt:variant>
        <vt:i4>7208999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/>
      </vt:variant>
      <vt:variant>
        <vt:i4>5832799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https://zakon.rada.gov.ua/laws/show/2755-17/print</vt:lpwstr>
      </vt:variant>
      <vt:variant>
        <vt:lpwstr>n6941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Ліпінський Савелій Вікторович</cp:lastModifiedBy>
  <cp:revision>7</cp:revision>
  <cp:lastPrinted>2021-07-07T07:57:00Z</cp:lastPrinted>
  <dcterms:created xsi:type="dcterms:W3CDTF">2021-08-09T14:51:00Z</dcterms:created>
  <dcterms:modified xsi:type="dcterms:W3CDTF">2021-08-10T08:47:00Z</dcterms:modified>
</cp:coreProperties>
</file>